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00B9F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 xml:space="preserve">Предложению делать </w:t>
      </w:r>
      <w:r w:rsidR="00494D71" w:rsidRPr="0049784B">
        <w:rPr>
          <w:rFonts w:ascii="Times New Roman" w:hAnsi="Times New Roman"/>
          <w:sz w:val="24"/>
        </w:rPr>
        <w:t>Оферты</w:t>
      </w:r>
      <w:r w:rsidRPr="0049784B">
        <w:rPr>
          <w:rFonts w:ascii="Times New Roman" w:hAnsi="Times New Roman"/>
          <w:sz w:val="24"/>
        </w:rPr>
        <w:t xml:space="preserve"> №</w:t>
      </w:r>
      <w:r w:rsidR="0049784B" w:rsidRPr="0049784B">
        <w:rPr>
          <w:rFonts w:ascii="Times New Roman" w:hAnsi="Times New Roman"/>
          <w:sz w:val="24"/>
        </w:rPr>
        <w:t>445</w:t>
      </w:r>
      <w:r w:rsidRPr="0049784B">
        <w:rPr>
          <w:rFonts w:ascii="Times New Roman" w:hAnsi="Times New Roman"/>
          <w:sz w:val="24"/>
        </w:rPr>
        <w:t>-КС</w:t>
      </w:r>
      <w:r w:rsidRPr="00FF0562">
        <w:rPr>
          <w:rFonts w:ascii="Times New Roman" w:hAnsi="Times New Roman"/>
          <w:sz w:val="24"/>
        </w:rPr>
        <w:t>-201</w:t>
      </w:r>
      <w:r w:rsidR="00D34B88">
        <w:rPr>
          <w:rFonts w:ascii="Times New Roman" w:hAnsi="Times New Roman"/>
          <w:sz w:val="24"/>
        </w:rPr>
        <w:t>8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C54122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16"/>
          <w:szCs w:val="16"/>
          <w:u w:val="single"/>
          <w:lang w:eastAsia="ar-SA"/>
        </w:rPr>
      </w:pPr>
    </w:p>
    <w:p w:rsidR="00CA54E6" w:rsidRPr="00CA54E6" w:rsidRDefault="00BF1914" w:rsidP="00CA54E6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D34B88" w:rsidRPr="00B91A59">
        <w:rPr>
          <w:rFonts w:ascii="Times New Roman" w:hAnsi="Times New Roman"/>
          <w:b/>
          <w:sz w:val="24"/>
        </w:rPr>
        <w:t>разработк</w:t>
      </w:r>
      <w:r w:rsidR="00D34B88">
        <w:rPr>
          <w:rFonts w:ascii="Times New Roman" w:hAnsi="Times New Roman"/>
          <w:b/>
          <w:sz w:val="24"/>
        </w:rPr>
        <w:t>а</w:t>
      </w:r>
      <w:r w:rsidR="00D34B88" w:rsidRPr="00B91A59">
        <w:rPr>
          <w:rFonts w:ascii="Times New Roman" w:hAnsi="Times New Roman"/>
          <w:b/>
          <w:sz w:val="24"/>
        </w:rPr>
        <w:t xml:space="preserve"> технической документации и оказани</w:t>
      </w:r>
      <w:r w:rsidR="00D34B88">
        <w:rPr>
          <w:rFonts w:ascii="Times New Roman" w:hAnsi="Times New Roman"/>
          <w:b/>
          <w:sz w:val="24"/>
        </w:rPr>
        <w:t>е</w:t>
      </w:r>
      <w:r w:rsidR="00D34B88" w:rsidRPr="00B91A59">
        <w:rPr>
          <w:rFonts w:ascii="Times New Roman" w:hAnsi="Times New Roman"/>
          <w:b/>
          <w:sz w:val="24"/>
        </w:rPr>
        <w:t xml:space="preserve"> инжиниринговых услуг для объектов технического перевооружения</w:t>
      </w:r>
      <w:r w:rsidR="00BE2693">
        <w:rPr>
          <w:rFonts w:ascii="Times New Roman" w:hAnsi="Times New Roman"/>
          <w:b/>
          <w:sz w:val="24"/>
        </w:rPr>
        <w:t>,</w:t>
      </w:r>
      <w:r w:rsidR="00D34B88" w:rsidRPr="00B91A59">
        <w:rPr>
          <w:rFonts w:ascii="Times New Roman" w:hAnsi="Times New Roman"/>
          <w:b/>
          <w:sz w:val="24"/>
        </w:rPr>
        <w:t xml:space="preserve"> и реконструкции ОАО «</w:t>
      </w:r>
      <w:proofErr w:type="spellStart"/>
      <w:r w:rsidR="00D34B88" w:rsidRPr="00B91A59">
        <w:rPr>
          <w:rFonts w:ascii="Times New Roman" w:hAnsi="Times New Roman"/>
          <w:b/>
          <w:sz w:val="24"/>
        </w:rPr>
        <w:t>Славнефть</w:t>
      </w:r>
      <w:proofErr w:type="spellEnd"/>
      <w:r w:rsidR="00D34B88" w:rsidRPr="00B91A59">
        <w:rPr>
          <w:rFonts w:ascii="Times New Roman" w:hAnsi="Times New Roman"/>
          <w:b/>
          <w:sz w:val="24"/>
        </w:rPr>
        <w:t>-ЯНОС» в соответствии с «Перечнем типовых работ»</w:t>
      </w:r>
      <w:r w:rsidR="00CA54E6" w:rsidRPr="00CA54E6">
        <w:rPr>
          <w:rFonts w:ascii="Times New Roman" w:hAnsi="Times New Roman"/>
          <w:b/>
          <w:kern w:val="1"/>
          <w:sz w:val="24"/>
          <w:lang w:eastAsia="ar-SA"/>
        </w:rPr>
        <w:t>.</w:t>
      </w: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</w:t>
      </w:r>
      <w:proofErr w:type="spellStart"/>
      <w:r w:rsidRPr="00BF1914">
        <w:rPr>
          <w:rFonts w:ascii="Times New Roman" w:hAnsi="Times New Roman"/>
          <w:kern w:val="1"/>
          <w:sz w:val="24"/>
          <w:lang w:eastAsia="ar-SA"/>
        </w:rPr>
        <w:t>Славнефть</w:t>
      </w:r>
      <w:proofErr w:type="spellEnd"/>
      <w:r w:rsidRPr="00BF1914">
        <w:rPr>
          <w:rFonts w:ascii="Times New Roman" w:hAnsi="Times New Roman"/>
          <w:kern w:val="1"/>
          <w:sz w:val="24"/>
          <w:lang w:eastAsia="ar-SA"/>
        </w:rPr>
        <w:t xml:space="preserve"> – Ярославнефтеоргсинтез» (ОАО «</w:t>
      </w:r>
      <w:proofErr w:type="spellStart"/>
      <w:r w:rsidRPr="00BF1914">
        <w:rPr>
          <w:rFonts w:ascii="Times New Roman" w:hAnsi="Times New Roman"/>
          <w:kern w:val="1"/>
          <w:sz w:val="24"/>
          <w:lang w:eastAsia="ar-SA"/>
        </w:rPr>
        <w:t>Славнефть</w:t>
      </w:r>
      <w:proofErr w:type="spellEnd"/>
      <w:r w:rsidRPr="00BF1914">
        <w:rPr>
          <w:rFonts w:ascii="Times New Roman" w:hAnsi="Times New Roman"/>
          <w:kern w:val="1"/>
          <w:sz w:val="24"/>
          <w:lang w:eastAsia="ar-SA"/>
        </w:rPr>
        <w:t xml:space="preserve"> – ЯНОС»).</w:t>
      </w:r>
    </w:p>
    <w:p w:rsidR="00BF1914" w:rsidRPr="00271A27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Pr="00271A27">
        <w:rPr>
          <w:rFonts w:ascii="Times New Roman" w:hAnsi="Times New Roman"/>
          <w:kern w:val="1"/>
          <w:sz w:val="24"/>
          <w:lang w:eastAsia="ar-SA"/>
        </w:rPr>
        <w:t>:</w:t>
      </w:r>
    </w:p>
    <w:p w:rsidR="00BF1914" w:rsidRPr="001571F6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</w:t>
      </w:r>
      <w:r w:rsidR="00D34B88">
        <w:rPr>
          <w:rFonts w:ascii="Times New Roman" w:hAnsi="Times New Roman"/>
          <w:bCs/>
          <w:kern w:val="1"/>
          <w:sz w:val="24"/>
          <w:lang w:eastAsia="ar-SA"/>
        </w:rPr>
        <w:t>01.01.2019 г.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, окончание работ – </w:t>
      </w:r>
      <w:r w:rsidR="00D34B88">
        <w:rPr>
          <w:rFonts w:ascii="Times New Roman" w:hAnsi="Times New Roman"/>
          <w:bCs/>
          <w:kern w:val="1"/>
          <w:sz w:val="24"/>
          <w:lang w:eastAsia="ar-SA"/>
        </w:rPr>
        <w:t>30 ноября 2021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 г.</w:t>
      </w:r>
    </w:p>
    <w:p w:rsidR="001571F6" w:rsidRPr="00C54122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16"/>
          <w:szCs w:val="16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D34B88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Поэтапно, в </w:t>
      </w:r>
      <w:r w:rsidR="00BF1914" w:rsidRPr="007F7448">
        <w:rPr>
          <w:rFonts w:ascii="Times New Roman" w:hAnsi="Times New Roman"/>
          <w:kern w:val="1"/>
          <w:sz w:val="24"/>
          <w:lang w:eastAsia="ar-SA"/>
        </w:rPr>
        <w:t>течение 90 календарных</w:t>
      </w:r>
      <w:r w:rsidR="00BF1914"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 xml:space="preserve">получения счета-фактуры </w:t>
      </w:r>
      <w:r>
        <w:rPr>
          <w:rFonts w:ascii="Times New Roman" w:hAnsi="Times New Roman"/>
          <w:kern w:val="1"/>
          <w:sz w:val="24"/>
          <w:lang w:eastAsia="ar-SA"/>
        </w:rPr>
        <w:t>и подписания акта</w:t>
      </w:r>
      <w:r w:rsidRPr="00D34B88">
        <w:rPr>
          <w:rFonts w:ascii="Times New Roman" w:hAnsi="Times New Roman"/>
          <w:kern w:val="1"/>
          <w:sz w:val="24"/>
          <w:lang w:eastAsia="ar-SA"/>
        </w:rPr>
        <w:t xml:space="preserve"> сдачи-приемки за выполненную работу</w:t>
      </w:r>
      <w:r w:rsidR="00BF1914"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C54122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16"/>
          <w:szCs w:val="16"/>
          <w:u w:val="single"/>
          <w:lang w:eastAsia="ar-SA"/>
        </w:rPr>
      </w:pPr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 к предмету закупки</w:t>
      </w:r>
    </w:p>
    <w:p w:rsidR="00ED6400" w:rsidRPr="00ED6400" w:rsidRDefault="00ED6400" w:rsidP="00ED640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552"/>
        <w:gridCol w:w="3544"/>
        <w:gridCol w:w="1701"/>
        <w:gridCol w:w="1559"/>
      </w:tblGrid>
      <w:tr w:rsidR="00ED6400" w:rsidRPr="00ED6400" w:rsidTr="004C037C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ED6400" w:rsidRPr="00ED6400" w:rsidTr="004C037C">
        <w:trPr>
          <w:trHeight w:val="300"/>
          <w:tblHeader/>
        </w:trPr>
        <w:tc>
          <w:tcPr>
            <w:tcW w:w="582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ED6400" w:rsidRPr="00ED6400" w:rsidTr="004C037C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D34B88" w:rsidRPr="00ED6400" w:rsidTr="004C037C">
        <w:trPr>
          <w:trHeight w:val="1952"/>
        </w:trPr>
        <w:tc>
          <w:tcPr>
            <w:tcW w:w="582" w:type="dxa"/>
            <w:shd w:val="clear" w:color="auto" w:fill="auto"/>
            <w:noWrap/>
            <w:vAlign w:val="center"/>
          </w:tcPr>
          <w:p w:rsidR="00D34B88" w:rsidRPr="007B504D" w:rsidRDefault="00D34B88" w:rsidP="00D34B88">
            <w:pPr>
              <w:rPr>
                <w:rFonts w:ascii="Times New Roman" w:hAnsi="Times New Roman"/>
                <w:sz w:val="20"/>
                <w:szCs w:val="20"/>
              </w:rPr>
            </w:pPr>
            <w:r w:rsidRPr="007B504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34B88" w:rsidRPr="00D34B88" w:rsidRDefault="00D34B88" w:rsidP="00D34B88">
            <w:pPr>
              <w:rPr>
                <w:rFonts w:ascii="Times New Roman" w:hAnsi="Times New Roman"/>
                <w:sz w:val="20"/>
                <w:szCs w:val="20"/>
              </w:rPr>
            </w:pPr>
            <w:r w:rsidRPr="00D34B88">
              <w:rPr>
                <w:rFonts w:ascii="Times New Roman" w:hAnsi="Times New Roman"/>
                <w:sz w:val="20"/>
                <w:szCs w:val="20"/>
              </w:rPr>
              <w:t>Соответствие  технического предложения по составу и содержанию «Перечню типовых работ по разработке технических проектов на оборудование и оказанию инжиниринговых услуг».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4B88" w:rsidRPr="00D34B88" w:rsidRDefault="00D34B88" w:rsidP="00D34B88">
            <w:pPr>
              <w:rPr>
                <w:rFonts w:ascii="Times New Roman" w:hAnsi="Times New Roman"/>
                <w:sz w:val="20"/>
                <w:szCs w:val="20"/>
              </w:rPr>
            </w:pPr>
            <w:r w:rsidRPr="00D34B88">
              <w:rPr>
                <w:rFonts w:ascii="Times New Roman" w:hAnsi="Times New Roman"/>
                <w:sz w:val="20"/>
                <w:szCs w:val="20"/>
              </w:rPr>
              <w:t>Смета на выполнение работ с указанием всех видов и объемов работ в соответствии с «Перечнем типовых работ по разработке технической документации и оказанию инжиниринговых услуг» и договором, а также применяемых расценок и расчетны</w:t>
            </w:r>
            <w:r w:rsidR="00193391">
              <w:rPr>
                <w:rFonts w:ascii="Times New Roman" w:hAnsi="Times New Roman"/>
                <w:sz w:val="20"/>
                <w:szCs w:val="20"/>
              </w:rPr>
              <w:t>х коэффициентов (без стоимости)</w:t>
            </w:r>
            <w:r w:rsidRPr="00D34B8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34B88" w:rsidRPr="00D34B88" w:rsidRDefault="00D34B88" w:rsidP="00D34B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B88">
              <w:rPr>
                <w:rFonts w:ascii="Times New Roman" w:hAnsi="Times New Roman"/>
                <w:sz w:val="20"/>
                <w:szCs w:val="20"/>
              </w:rPr>
              <w:t>Соответствует /</w:t>
            </w:r>
          </w:p>
          <w:p w:rsidR="00D34B88" w:rsidRPr="00D34B88" w:rsidRDefault="00D34B88" w:rsidP="00D34B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B88">
              <w:rPr>
                <w:rFonts w:ascii="Times New Roman" w:hAnsi="Times New Roman"/>
                <w:sz w:val="20"/>
                <w:szCs w:val="20"/>
              </w:rPr>
              <w:t>Не соответствует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4B88" w:rsidRPr="00D34B88" w:rsidRDefault="00D34B88" w:rsidP="00D34B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B88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</w:p>
        </w:tc>
      </w:tr>
    </w:tbl>
    <w:p w:rsidR="00BF1914" w:rsidRPr="009021B8" w:rsidRDefault="00BF1914" w:rsidP="00BF1914">
      <w:pPr>
        <w:autoSpaceDE w:val="0"/>
        <w:spacing w:before="0"/>
        <w:jc w:val="both"/>
        <w:rPr>
          <w:rFonts w:ascii="Times New Roman" w:hAnsi="Times New Roman"/>
          <w:kern w:val="1"/>
          <w:sz w:val="16"/>
          <w:szCs w:val="16"/>
          <w:lang w:eastAsia="ar-SA"/>
        </w:rPr>
      </w:pPr>
    </w:p>
    <w:p w:rsidR="00763BE4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tbl>
      <w:tblPr>
        <w:tblW w:w="99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259"/>
        <w:gridCol w:w="2693"/>
        <w:gridCol w:w="1376"/>
        <w:gridCol w:w="2029"/>
      </w:tblGrid>
      <w:tr w:rsidR="00D34B88" w:rsidRPr="002A036B" w:rsidTr="004C037C">
        <w:trPr>
          <w:trHeight w:val="517"/>
          <w:tblHeader/>
        </w:trPr>
        <w:tc>
          <w:tcPr>
            <w:tcW w:w="584" w:type="dxa"/>
            <w:vMerge w:val="restart"/>
            <w:shd w:val="clear" w:color="auto" w:fill="D9D9D9"/>
            <w:vAlign w:val="center"/>
            <w:hideMark/>
          </w:tcPr>
          <w:p w:rsidR="00D34B88" w:rsidRPr="004C037C" w:rsidRDefault="00D34B88" w:rsidP="004C037C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037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59" w:type="dxa"/>
            <w:vMerge w:val="restart"/>
            <w:shd w:val="clear" w:color="auto" w:fill="D9D9D9"/>
            <w:vAlign w:val="center"/>
            <w:hideMark/>
          </w:tcPr>
          <w:p w:rsidR="00D34B88" w:rsidRPr="004C037C" w:rsidRDefault="00D34B88" w:rsidP="004C037C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037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4C037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693" w:type="dxa"/>
            <w:vMerge w:val="restart"/>
            <w:shd w:val="clear" w:color="auto" w:fill="D9D9D9"/>
            <w:vAlign w:val="center"/>
            <w:hideMark/>
          </w:tcPr>
          <w:p w:rsidR="00D34B88" w:rsidRPr="004C037C" w:rsidRDefault="00D34B88" w:rsidP="004C037C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037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76" w:type="dxa"/>
            <w:vMerge w:val="restart"/>
            <w:shd w:val="clear" w:color="auto" w:fill="D9D9D9"/>
            <w:vAlign w:val="center"/>
            <w:hideMark/>
          </w:tcPr>
          <w:p w:rsidR="00D34B88" w:rsidRPr="004C037C" w:rsidRDefault="00D34B88" w:rsidP="004C037C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037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029" w:type="dxa"/>
            <w:vMerge w:val="restart"/>
            <w:shd w:val="clear" w:color="auto" w:fill="D9D9D9"/>
            <w:vAlign w:val="center"/>
            <w:hideMark/>
          </w:tcPr>
          <w:p w:rsidR="00D34B88" w:rsidRPr="004C037C" w:rsidRDefault="00D34B88" w:rsidP="004C037C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037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D34B88" w:rsidRPr="002A036B" w:rsidTr="004C037C">
        <w:trPr>
          <w:trHeight w:val="396"/>
          <w:tblHeader/>
        </w:trPr>
        <w:tc>
          <w:tcPr>
            <w:tcW w:w="584" w:type="dxa"/>
            <w:vMerge/>
            <w:shd w:val="clear" w:color="auto" w:fill="D9D9D9"/>
            <w:vAlign w:val="center"/>
            <w:hideMark/>
          </w:tcPr>
          <w:p w:rsidR="00D34B88" w:rsidRPr="003A44CE" w:rsidRDefault="00D34B88" w:rsidP="00D34B88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259" w:type="dxa"/>
            <w:vMerge/>
            <w:shd w:val="clear" w:color="auto" w:fill="D9D9D9"/>
            <w:vAlign w:val="center"/>
            <w:hideMark/>
          </w:tcPr>
          <w:p w:rsidR="00D34B88" w:rsidRPr="003A44CE" w:rsidRDefault="00D34B88" w:rsidP="00D34B88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693" w:type="dxa"/>
            <w:vMerge/>
            <w:shd w:val="clear" w:color="auto" w:fill="D9D9D9"/>
            <w:vAlign w:val="center"/>
            <w:hideMark/>
          </w:tcPr>
          <w:p w:rsidR="00D34B88" w:rsidRPr="003A44CE" w:rsidRDefault="00D34B88" w:rsidP="00D34B88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376" w:type="dxa"/>
            <w:vMerge/>
            <w:shd w:val="clear" w:color="auto" w:fill="D9D9D9"/>
            <w:vAlign w:val="center"/>
            <w:hideMark/>
          </w:tcPr>
          <w:p w:rsidR="00D34B88" w:rsidRPr="003A44CE" w:rsidRDefault="00D34B88" w:rsidP="00D34B88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029" w:type="dxa"/>
            <w:vMerge/>
            <w:shd w:val="clear" w:color="auto" w:fill="D9D9D9"/>
            <w:vAlign w:val="center"/>
            <w:hideMark/>
          </w:tcPr>
          <w:p w:rsidR="00D34B88" w:rsidRPr="003A44CE" w:rsidRDefault="00D34B88" w:rsidP="00D34B88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D34B88" w:rsidRPr="002A036B" w:rsidTr="004C037C">
        <w:trPr>
          <w:trHeight w:val="87"/>
        </w:trPr>
        <w:tc>
          <w:tcPr>
            <w:tcW w:w="584" w:type="dxa"/>
            <w:shd w:val="clear" w:color="auto" w:fill="auto"/>
            <w:noWrap/>
            <w:vAlign w:val="center"/>
          </w:tcPr>
          <w:p w:rsidR="00D34B88" w:rsidRPr="003A44CE" w:rsidRDefault="00D34B88" w:rsidP="00D34B88">
            <w:pPr>
              <w:rPr>
                <w:rFonts w:ascii="Times New Roman" w:hAnsi="Times New Roman"/>
                <w:b/>
                <w:sz w:val="24"/>
              </w:rPr>
            </w:pPr>
            <w:r w:rsidRPr="003A44CE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357" w:type="dxa"/>
            <w:gridSpan w:val="4"/>
            <w:shd w:val="clear" w:color="auto" w:fill="auto"/>
            <w:vAlign w:val="center"/>
          </w:tcPr>
          <w:p w:rsidR="00D34B88" w:rsidRPr="003A44CE" w:rsidRDefault="00D34B88" w:rsidP="00D34B88">
            <w:pPr>
              <w:rPr>
                <w:rFonts w:ascii="Times New Roman" w:hAnsi="Times New Roman"/>
                <w:b/>
                <w:sz w:val="24"/>
              </w:rPr>
            </w:pPr>
            <w:r w:rsidRPr="003A44CE">
              <w:rPr>
                <w:rFonts w:ascii="Times New Roman" w:hAnsi="Times New Roman"/>
                <w:b/>
                <w:sz w:val="24"/>
              </w:rPr>
              <w:t>Квалификационные требования к участникам закупки</w:t>
            </w:r>
          </w:p>
        </w:tc>
      </w:tr>
      <w:tr w:rsidR="00D34B88" w:rsidRPr="002A036B" w:rsidTr="004C037C">
        <w:trPr>
          <w:trHeight w:val="1106"/>
        </w:trPr>
        <w:tc>
          <w:tcPr>
            <w:tcW w:w="5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34B88" w:rsidRPr="00A5198A" w:rsidRDefault="00D34B88" w:rsidP="00D34B88">
            <w:pPr>
              <w:rPr>
                <w:rFonts w:ascii="Times New Roman" w:hAnsi="Times New Roman"/>
                <w:sz w:val="20"/>
                <w:szCs w:val="20"/>
              </w:rPr>
            </w:pPr>
            <w:r w:rsidRPr="00A5198A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4B88" w:rsidRPr="00A5198A" w:rsidRDefault="00D34B88" w:rsidP="00D34B88">
            <w:pPr>
              <w:rPr>
                <w:rFonts w:ascii="Times New Roman" w:hAnsi="Times New Roman"/>
                <w:sz w:val="20"/>
                <w:szCs w:val="20"/>
              </w:rPr>
            </w:pPr>
            <w:r w:rsidRPr="00A5198A">
              <w:rPr>
                <w:rFonts w:ascii="Times New Roman" w:hAnsi="Times New Roman"/>
                <w:sz w:val="20"/>
                <w:szCs w:val="20"/>
              </w:rPr>
              <w:t>Наличие сертифицированной системы менеджмента качества в области выполнения ПИР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4B88" w:rsidRPr="00A5198A" w:rsidRDefault="00D34B88" w:rsidP="00D34B88">
            <w:pPr>
              <w:rPr>
                <w:rFonts w:ascii="Times New Roman" w:hAnsi="Times New Roman"/>
                <w:sz w:val="20"/>
                <w:szCs w:val="20"/>
              </w:rPr>
            </w:pPr>
            <w:r w:rsidRPr="00A5198A">
              <w:rPr>
                <w:rFonts w:ascii="Times New Roman" w:hAnsi="Times New Roman"/>
                <w:sz w:val="20"/>
                <w:szCs w:val="20"/>
              </w:rPr>
              <w:t>Копия свидетельства СМК ИСО 9001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D34B88" w:rsidRPr="00A5198A" w:rsidRDefault="00D34B88" w:rsidP="00D34B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198A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4B88" w:rsidRPr="00A5198A" w:rsidRDefault="00D34B88" w:rsidP="00D34B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198A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D34B88" w:rsidRPr="002A036B" w:rsidTr="004C037C">
        <w:trPr>
          <w:trHeight w:val="3359"/>
        </w:trPr>
        <w:tc>
          <w:tcPr>
            <w:tcW w:w="5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34B88" w:rsidRPr="00A5198A" w:rsidRDefault="00D34B88" w:rsidP="00D34B88">
            <w:pPr>
              <w:rPr>
                <w:rFonts w:ascii="Times New Roman" w:hAnsi="Times New Roman"/>
                <w:sz w:val="20"/>
                <w:szCs w:val="20"/>
              </w:rPr>
            </w:pPr>
            <w:r w:rsidRPr="00A5198A">
              <w:rPr>
                <w:rFonts w:ascii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4B88" w:rsidRPr="00A5198A" w:rsidRDefault="00D34B88" w:rsidP="00D34B88">
            <w:pPr>
              <w:rPr>
                <w:rFonts w:ascii="Times New Roman" w:hAnsi="Times New Roman"/>
                <w:sz w:val="20"/>
                <w:szCs w:val="20"/>
              </w:rPr>
            </w:pPr>
            <w:r w:rsidRPr="00A5198A">
              <w:rPr>
                <w:rFonts w:ascii="Times New Roman" w:hAnsi="Times New Roman"/>
                <w:sz w:val="20"/>
                <w:szCs w:val="20"/>
              </w:rPr>
              <w:t>Наличие опыта работы участника:</w:t>
            </w:r>
          </w:p>
          <w:p w:rsidR="00D34B88" w:rsidRPr="00A5198A" w:rsidRDefault="00D34B88" w:rsidP="00D34B88">
            <w:pPr>
              <w:rPr>
                <w:rFonts w:ascii="Times New Roman" w:hAnsi="Times New Roman"/>
                <w:sz w:val="20"/>
                <w:szCs w:val="20"/>
              </w:rPr>
            </w:pPr>
            <w:r w:rsidRPr="00A5198A">
              <w:rPr>
                <w:rFonts w:ascii="Times New Roman" w:hAnsi="Times New Roman"/>
                <w:sz w:val="20"/>
                <w:szCs w:val="20"/>
              </w:rPr>
              <w:t xml:space="preserve">а) по </w:t>
            </w:r>
            <w:r w:rsidR="00A5198A" w:rsidRPr="00A5198A">
              <w:rPr>
                <w:rFonts w:ascii="Times New Roman" w:hAnsi="Times New Roman"/>
                <w:sz w:val="20"/>
                <w:szCs w:val="20"/>
              </w:rPr>
              <w:t>выполнению работ</w:t>
            </w:r>
            <w:r w:rsidRPr="00A5198A">
              <w:rPr>
                <w:rFonts w:ascii="Times New Roman" w:hAnsi="Times New Roman"/>
                <w:sz w:val="20"/>
                <w:szCs w:val="20"/>
              </w:rPr>
              <w:t xml:space="preserve"> по объектам, аналогичным предмету закупки,</w:t>
            </w:r>
          </w:p>
          <w:p w:rsidR="00D34B88" w:rsidRPr="00A5198A" w:rsidRDefault="00D34B88" w:rsidP="00D34B88">
            <w:pPr>
              <w:rPr>
                <w:rFonts w:ascii="Times New Roman" w:hAnsi="Times New Roman"/>
                <w:sz w:val="20"/>
                <w:szCs w:val="20"/>
              </w:rPr>
            </w:pPr>
            <w:r w:rsidRPr="00A5198A">
              <w:rPr>
                <w:rFonts w:ascii="Times New Roman" w:hAnsi="Times New Roman"/>
                <w:sz w:val="20"/>
                <w:szCs w:val="20"/>
              </w:rPr>
              <w:t>б) по выполнению работ в области материаловедения, прочности, сварки, применения отечественных и импортных материалов для сосудов и аппаратов под давлением, разработки конструкторской документации на оборудование, аналогичное предмету закупки;</w:t>
            </w:r>
          </w:p>
          <w:p w:rsidR="00D34B88" w:rsidRPr="00A5198A" w:rsidRDefault="00D34B88" w:rsidP="00D34B88">
            <w:pPr>
              <w:rPr>
                <w:rFonts w:ascii="Times New Roman" w:hAnsi="Times New Roman"/>
                <w:sz w:val="20"/>
                <w:szCs w:val="20"/>
              </w:rPr>
            </w:pPr>
            <w:r w:rsidRPr="00A5198A">
              <w:rPr>
                <w:rFonts w:ascii="Times New Roman" w:hAnsi="Times New Roman"/>
                <w:sz w:val="20"/>
                <w:szCs w:val="20"/>
              </w:rPr>
              <w:t>в) по разработке стандартов и других нормативно-технических документов по материаловедению, прочности, конструированию сосудов и аппаратов,  работающих под давлением.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4B88" w:rsidRPr="00A5198A" w:rsidRDefault="00D34B88" w:rsidP="001B0DE9">
            <w:pPr>
              <w:rPr>
                <w:rFonts w:ascii="Times New Roman" w:hAnsi="Times New Roman"/>
                <w:sz w:val="20"/>
                <w:szCs w:val="20"/>
              </w:rPr>
            </w:pPr>
            <w:r w:rsidRPr="00A5198A">
              <w:rPr>
                <w:rFonts w:ascii="Times New Roman" w:hAnsi="Times New Roman"/>
                <w:sz w:val="20"/>
                <w:szCs w:val="20"/>
              </w:rPr>
              <w:t>Справка о заключенных и выполненных аналогичных договорах за последние 3 года (по форме №</w:t>
            </w:r>
            <w:r w:rsidR="001B0DE9">
              <w:rPr>
                <w:rFonts w:ascii="Times New Roman" w:hAnsi="Times New Roman"/>
                <w:sz w:val="20"/>
                <w:szCs w:val="20"/>
              </w:rPr>
              <w:t>6</w:t>
            </w:r>
            <w:r w:rsidRPr="00A5198A">
              <w:rPr>
                <w:rFonts w:ascii="Times New Roman" w:hAnsi="Times New Roman"/>
                <w:sz w:val="20"/>
                <w:szCs w:val="20"/>
              </w:rPr>
              <w:t>), предшествующие году подачи оферты, подтверждаемая копиями договоров (с копиями технических заданий, календарных планов), отчетами и актами выполненных работ (без коммерческой части)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D34B88" w:rsidRPr="00A5198A" w:rsidRDefault="00D34B88" w:rsidP="00D34B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198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4B88" w:rsidRPr="00A5198A" w:rsidRDefault="00D34B88" w:rsidP="00D34B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198A">
              <w:rPr>
                <w:rFonts w:ascii="Times New Roman" w:hAnsi="Times New Roman"/>
                <w:sz w:val="20"/>
                <w:szCs w:val="20"/>
              </w:rPr>
              <w:t>не менее 10 работ за последние 3 года, предшествующие году подачи оферты</w:t>
            </w:r>
          </w:p>
        </w:tc>
      </w:tr>
      <w:tr w:rsidR="004C037C" w:rsidRPr="002A036B" w:rsidTr="003A75FB">
        <w:trPr>
          <w:trHeight w:val="415"/>
        </w:trPr>
        <w:tc>
          <w:tcPr>
            <w:tcW w:w="584" w:type="dxa"/>
            <w:tcBorders>
              <w:top w:val="nil"/>
            </w:tcBorders>
            <w:shd w:val="clear" w:color="auto" w:fill="auto"/>
            <w:noWrap/>
            <w:vAlign w:val="center"/>
          </w:tcPr>
          <w:p w:rsidR="004C037C" w:rsidRPr="003A44CE" w:rsidRDefault="004C037C" w:rsidP="00D34B88">
            <w:pPr>
              <w:rPr>
                <w:rFonts w:ascii="Times New Roman" w:hAnsi="Times New Roman"/>
                <w:b/>
                <w:sz w:val="24"/>
              </w:rPr>
            </w:pPr>
            <w:r w:rsidRPr="003A44CE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9357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:rsidR="004C037C" w:rsidRPr="003A44CE" w:rsidRDefault="004C037C" w:rsidP="004C037C">
            <w:pPr>
              <w:rPr>
                <w:rFonts w:ascii="Times New Roman" w:hAnsi="Times New Roman"/>
                <w:b/>
                <w:sz w:val="24"/>
              </w:rPr>
            </w:pPr>
            <w:r w:rsidRPr="003A44CE">
              <w:rPr>
                <w:rFonts w:ascii="Times New Roman" w:hAnsi="Times New Roman"/>
                <w:b/>
                <w:sz w:val="24"/>
              </w:rPr>
              <w:t>Требования о наличии финансовых ресурсов</w:t>
            </w:r>
          </w:p>
        </w:tc>
      </w:tr>
      <w:tr w:rsidR="00D34B88" w:rsidRPr="002A036B" w:rsidTr="004C037C">
        <w:trPr>
          <w:trHeight w:val="2729"/>
        </w:trPr>
        <w:tc>
          <w:tcPr>
            <w:tcW w:w="584" w:type="dxa"/>
            <w:shd w:val="clear" w:color="auto" w:fill="auto"/>
            <w:noWrap/>
            <w:vAlign w:val="center"/>
          </w:tcPr>
          <w:p w:rsidR="00D34B88" w:rsidRPr="00C21679" w:rsidRDefault="00D34B88" w:rsidP="00D34B88">
            <w:pPr>
              <w:rPr>
                <w:rFonts w:ascii="Times New Roman" w:hAnsi="Times New Roman"/>
                <w:sz w:val="20"/>
                <w:szCs w:val="20"/>
              </w:rPr>
            </w:pPr>
            <w:r w:rsidRPr="00C21679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D34B88" w:rsidRPr="00C21679" w:rsidRDefault="00D34B88" w:rsidP="004C037C">
            <w:pPr>
              <w:rPr>
                <w:rFonts w:ascii="Times New Roman" w:hAnsi="Times New Roman"/>
                <w:sz w:val="20"/>
                <w:szCs w:val="20"/>
              </w:rPr>
            </w:pPr>
            <w:r w:rsidRPr="00C21679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 по выполнению типовых работ согласно  «Перечню типовых работ по разработке технической документации и оказанию инжиниринговых услуг.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4B88" w:rsidRPr="00C21679" w:rsidRDefault="00D34B88" w:rsidP="00D34B88">
            <w:pPr>
              <w:numPr>
                <w:ilvl w:val="0"/>
                <w:numId w:val="15"/>
              </w:numPr>
              <w:spacing w:before="0" w:after="120"/>
              <w:ind w:left="317" w:hanging="357"/>
              <w:rPr>
                <w:rFonts w:ascii="Times New Roman" w:hAnsi="Times New Roman"/>
                <w:sz w:val="20"/>
                <w:szCs w:val="20"/>
              </w:rPr>
            </w:pPr>
            <w:r w:rsidRPr="00C21679">
              <w:rPr>
                <w:rFonts w:ascii="Times New Roman" w:hAnsi="Times New Roman"/>
                <w:sz w:val="20"/>
                <w:szCs w:val="20"/>
              </w:rPr>
              <w:t>Справка о среднегодовом обороте участника закупки по выполнению работ согласно Приложению № 1 за последние 3 года, предшествующие году подачи оферты</w:t>
            </w:r>
          </w:p>
          <w:p w:rsidR="00D34B88" w:rsidRPr="00C21679" w:rsidRDefault="00D34B88" w:rsidP="00C21679">
            <w:pPr>
              <w:numPr>
                <w:ilvl w:val="0"/>
                <w:numId w:val="15"/>
              </w:numPr>
              <w:spacing w:before="0" w:after="120"/>
              <w:ind w:left="317" w:hanging="357"/>
              <w:rPr>
                <w:rFonts w:ascii="Times New Roman" w:hAnsi="Times New Roman"/>
                <w:sz w:val="20"/>
                <w:szCs w:val="20"/>
              </w:rPr>
            </w:pPr>
            <w:r w:rsidRPr="00C21679">
              <w:rPr>
                <w:rFonts w:ascii="Times New Roman" w:hAnsi="Times New Roman"/>
                <w:sz w:val="20"/>
                <w:szCs w:val="20"/>
              </w:rPr>
              <w:t>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376" w:type="dxa"/>
            <w:shd w:val="clear" w:color="000000" w:fill="FFFFFF"/>
            <w:vAlign w:val="center"/>
          </w:tcPr>
          <w:p w:rsidR="00D34B88" w:rsidRPr="00C21679" w:rsidRDefault="00D34B88" w:rsidP="00D34B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679">
              <w:rPr>
                <w:rFonts w:ascii="Times New Roman" w:hAnsi="Times New Roman"/>
                <w:sz w:val="20"/>
                <w:szCs w:val="20"/>
              </w:rPr>
              <w:t>руб. без НДС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D34B88" w:rsidRPr="00C21679" w:rsidRDefault="00D34B88" w:rsidP="00D34B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679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закупки* по выполнению ПИР за последние 3 года должен быть не ниже  10 000 000,00 руб.</w:t>
            </w:r>
          </w:p>
        </w:tc>
      </w:tr>
      <w:tr w:rsidR="004C037C" w:rsidRPr="002A036B" w:rsidTr="003A75FB">
        <w:trPr>
          <w:trHeight w:val="419"/>
        </w:trPr>
        <w:tc>
          <w:tcPr>
            <w:tcW w:w="584" w:type="dxa"/>
            <w:shd w:val="clear" w:color="auto" w:fill="auto"/>
            <w:noWrap/>
            <w:vAlign w:val="center"/>
          </w:tcPr>
          <w:p w:rsidR="004C037C" w:rsidRPr="003A44CE" w:rsidRDefault="004C037C" w:rsidP="00D34B88">
            <w:pPr>
              <w:rPr>
                <w:rFonts w:ascii="Times New Roman" w:hAnsi="Times New Roman"/>
                <w:b/>
                <w:sz w:val="24"/>
              </w:rPr>
            </w:pPr>
            <w:r w:rsidRPr="003A44CE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9357" w:type="dxa"/>
            <w:gridSpan w:val="4"/>
            <w:shd w:val="clear" w:color="auto" w:fill="auto"/>
            <w:vAlign w:val="center"/>
          </w:tcPr>
          <w:p w:rsidR="004C037C" w:rsidRPr="003A44CE" w:rsidRDefault="004C037C" w:rsidP="004C037C">
            <w:pPr>
              <w:rPr>
                <w:rFonts w:ascii="Times New Roman" w:hAnsi="Times New Roman"/>
                <w:b/>
                <w:sz w:val="24"/>
              </w:rPr>
            </w:pPr>
            <w:r w:rsidRPr="003A44CE">
              <w:rPr>
                <w:rFonts w:ascii="Times New Roman" w:hAnsi="Times New Roman"/>
                <w:b/>
                <w:sz w:val="24"/>
              </w:rPr>
              <w:t>Требования о наличии трудовых ресурсов</w:t>
            </w:r>
          </w:p>
        </w:tc>
      </w:tr>
      <w:tr w:rsidR="00D34B88" w:rsidRPr="00D00597" w:rsidTr="00193391">
        <w:trPr>
          <w:trHeight w:val="898"/>
        </w:trPr>
        <w:tc>
          <w:tcPr>
            <w:tcW w:w="584" w:type="dxa"/>
            <w:shd w:val="clear" w:color="auto" w:fill="auto"/>
            <w:noWrap/>
            <w:vAlign w:val="center"/>
          </w:tcPr>
          <w:p w:rsidR="00D34B88" w:rsidRPr="004C037C" w:rsidRDefault="00D34B88" w:rsidP="00D34B88">
            <w:pPr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D34B88" w:rsidRPr="004C037C" w:rsidRDefault="00D34B88" w:rsidP="00D34B88">
            <w:pPr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Наличие руководителя подразделения по направлению (ГИП, менеджер проектов и т.п.) для выполнения работ по предмету закупки с опытом работы по аналогичным проектам не менее 10 лет.  Уровень квалификации в области материаловедения, прочности, сварки, конструирования  не ниже степени кандидата технических наук.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4B88" w:rsidRPr="004C037C" w:rsidRDefault="00D34B88" w:rsidP="00D34B88">
            <w:pPr>
              <w:spacing w:after="120"/>
              <w:ind w:left="187" w:hanging="187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1.Справка о наличии кадровых ресурсов с указанием областей аттестации по промышленной безопасности, занимаемых должностей, а также выполняемы</w:t>
            </w:r>
            <w:r w:rsidR="001B0DE9">
              <w:rPr>
                <w:rFonts w:ascii="Times New Roman" w:hAnsi="Times New Roman"/>
                <w:sz w:val="20"/>
                <w:szCs w:val="20"/>
              </w:rPr>
              <w:t>х разделов проекта (по форме №7</w:t>
            </w:r>
            <w:r w:rsidRPr="004C037C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D34B88" w:rsidRPr="004C037C" w:rsidRDefault="00D34B88" w:rsidP="00D34B88">
            <w:pPr>
              <w:spacing w:after="120"/>
              <w:ind w:left="187" w:hanging="187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2. Протоколы аттестации, подтверждающие квалификацию специалистов</w:t>
            </w:r>
          </w:p>
          <w:p w:rsidR="00D34B88" w:rsidRPr="004C037C" w:rsidRDefault="00D34B88" w:rsidP="00B62D7C">
            <w:pPr>
              <w:spacing w:after="120"/>
              <w:ind w:left="187" w:hanging="187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 xml:space="preserve">3. Справка о выполненных руководителем подразделения  (менеджером проектов) аналогичных договоров  </w:t>
            </w:r>
            <w:r w:rsidRPr="004C037C">
              <w:rPr>
                <w:rFonts w:ascii="Times New Roman" w:hAnsi="Times New Roman"/>
                <w:sz w:val="20"/>
                <w:szCs w:val="20"/>
              </w:rPr>
              <w:lastRenderedPageBreak/>
              <w:t>за последние 3 года (по форме №</w:t>
            </w:r>
            <w:r w:rsidR="00B62D7C">
              <w:rPr>
                <w:rFonts w:ascii="Times New Roman" w:hAnsi="Times New Roman"/>
                <w:sz w:val="20"/>
                <w:szCs w:val="20"/>
              </w:rPr>
              <w:t>8</w:t>
            </w:r>
            <w:r w:rsidRPr="004C037C">
              <w:rPr>
                <w:rFonts w:ascii="Times New Roman" w:hAnsi="Times New Roman"/>
                <w:sz w:val="20"/>
                <w:szCs w:val="20"/>
              </w:rPr>
              <w:t>) за подписью руководителя организации.</w:t>
            </w:r>
          </w:p>
        </w:tc>
        <w:tc>
          <w:tcPr>
            <w:tcW w:w="1376" w:type="dxa"/>
            <w:shd w:val="clear" w:color="000000" w:fill="FFFFFF"/>
            <w:vAlign w:val="center"/>
          </w:tcPr>
          <w:p w:rsidR="00D34B88" w:rsidRPr="004C037C" w:rsidRDefault="00D34B88" w:rsidP="00D34B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lastRenderedPageBreak/>
              <w:t>чел./лет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D34B88" w:rsidRPr="004C037C" w:rsidRDefault="00D34B88" w:rsidP="00D34B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не менее 1 человека с опытом работы по аналогичным проектам не менее 10 лет</w:t>
            </w:r>
          </w:p>
        </w:tc>
      </w:tr>
      <w:tr w:rsidR="00D34B88" w:rsidRPr="002A036B" w:rsidTr="004C037C">
        <w:trPr>
          <w:trHeight w:val="2150"/>
        </w:trPr>
        <w:tc>
          <w:tcPr>
            <w:tcW w:w="584" w:type="dxa"/>
            <w:shd w:val="clear" w:color="auto" w:fill="auto"/>
            <w:noWrap/>
            <w:vAlign w:val="center"/>
          </w:tcPr>
          <w:p w:rsidR="00D34B88" w:rsidRPr="004C037C" w:rsidRDefault="00D34B88" w:rsidP="004C037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D34B88" w:rsidRPr="004C037C" w:rsidRDefault="00D34B88" w:rsidP="004C037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Наличие в штате организации специалистов, имеющих опыт работы:</w:t>
            </w:r>
          </w:p>
          <w:p w:rsidR="00D34B88" w:rsidRPr="004C037C" w:rsidRDefault="00D34B88" w:rsidP="004C037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- в области сварки – не ниже 4-го уровня по аттестации НАКС</w:t>
            </w:r>
          </w:p>
          <w:p w:rsidR="00D34B88" w:rsidRPr="004C037C" w:rsidRDefault="00D34B88" w:rsidP="004C037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- в области материаловедения и применения материалов;</w:t>
            </w:r>
          </w:p>
          <w:p w:rsidR="00D34B88" w:rsidRPr="004C037C" w:rsidRDefault="00D34B88" w:rsidP="004C037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- в области разработки технических устройств;</w:t>
            </w:r>
          </w:p>
          <w:p w:rsidR="00D34B88" w:rsidRPr="004C037C" w:rsidRDefault="00D34B88" w:rsidP="004C037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- в области разработки, согласования технической документации,</w:t>
            </w:r>
          </w:p>
          <w:p w:rsidR="00D34B88" w:rsidRPr="004C037C" w:rsidRDefault="00D34B88" w:rsidP="004C037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участвовавших в работе по заявленному предмету закупки.</w:t>
            </w:r>
          </w:p>
          <w:p w:rsidR="00D34B88" w:rsidRPr="004C037C" w:rsidRDefault="00D34B88" w:rsidP="004C037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(</w:t>
            </w:r>
            <w:r w:rsidR="00193391" w:rsidRPr="004C037C">
              <w:rPr>
                <w:rFonts w:ascii="Times New Roman" w:hAnsi="Times New Roman"/>
                <w:sz w:val="20"/>
                <w:szCs w:val="20"/>
              </w:rPr>
              <w:t>в</w:t>
            </w:r>
            <w:r w:rsidRPr="004C037C">
              <w:rPr>
                <w:rFonts w:ascii="Times New Roman" w:hAnsi="Times New Roman"/>
                <w:sz w:val="20"/>
                <w:szCs w:val="20"/>
              </w:rPr>
              <w:t xml:space="preserve"> случае привлечения субподрядных организаций для выполнения работ по заявленному предмету закупки предоставить гарантийные письма от субподрядных организаций о согласии выполнения данных работ и гарантийное письмо о выполнении не менее 80% работ</w:t>
            </w:r>
          </w:p>
          <w:p w:rsidR="00D34B88" w:rsidRPr="004C037C" w:rsidRDefault="00D34B88" w:rsidP="004C037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собственными силами).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4B88" w:rsidRPr="004C037C" w:rsidRDefault="00D34B88" w:rsidP="00D34B88">
            <w:pPr>
              <w:numPr>
                <w:ilvl w:val="0"/>
                <w:numId w:val="17"/>
              </w:numPr>
              <w:spacing w:before="0"/>
              <w:ind w:left="187" w:hanging="187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 xml:space="preserve">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согласно </w:t>
            </w:r>
            <w:r w:rsidR="00193391" w:rsidRPr="004C037C">
              <w:rPr>
                <w:rFonts w:ascii="Times New Roman" w:hAnsi="Times New Roman"/>
                <w:sz w:val="20"/>
                <w:szCs w:val="20"/>
              </w:rPr>
              <w:t>Перечню (</w:t>
            </w:r>
            <w:r w:rsidR="00B62D7C">
              <w:rPr>
                <w:rFonts w:ascii="Times New Roman" w:hAnsi="Times New Roman"/>
                <w:sz w:val="20"/>
                <w:szCs w:val="20"/>
              </w:rPr>
              <w:t>по форме № 7</w:t>
            </w:r>
            <w:r w:rsidRPr="004C037C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D34B88" w:rsidRPr="004C037C" w:rsidRDefault="00D34B88" w:rsidP="00D34B88">
            <w:pPr>
              <w:numPr>
                <w:ilvl w:val="0"/>
                <w:numId w:val="17"/>
              </w:numPr>
              <w:spacing w:before="0"/>
              <w:ind w:left="187" w:hanging="187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Протоколы аттестации, подтверждающие квалификацию специалистов.</w:t>
            </w:r>
          </w:p>
          <w:p w:rsidR="00D34B88" w:rsidRPr="004C037C" w:rsidRDefault="00D34B88" w:rsidP="00D34B88">
            <w:pPr>
              <w:numPr>
                <w:ilvl w:val="0"/>
                <w:numId w:val="17"/>
              </w:numPr>
              <w:spacing w:before="0"/>
              <w:ind w:left="187" w:hanging="187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 xml:space="preserve"> Гарантийные письма </w:t>
            </w:r>
          </w:p>
          <w:p w:rsidR="00D34B88" w:rsidRPr="004C037C" w:rsidRDefault="00D34B88" w:rsidP="00D34B88">
            <w:pPr>
              <w:ind w:left="187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(в случае привлечения субподрядных организаций)</w:t>
            </w:r>
          </w:p>
        </w:tc>
        <w:tc>
          <w:tcPr>
            <w:tcW w:w="1376" w:type="dxa"/>
            <w:shd w:val="clear" w:color="000000" w:fill="FFFFFF"/>
            <w:vAlign w:val="center"/>
          </w:tcPr>
          <w:p w:rsidR="00D34B88" w:rsidRPr="004C037C" w:rsidRDefault="00D34B88" w:rsidP="00D34B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D34B88" w:rsidRPr="004C037C" w:rsidRDefault="00D34B88" w:rsidP="00D34B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37C">
              <w:rPr>
                <w:rFonts w:ascii="Times New Roman" w:hAnsi="Times New Roman"/>
                <w:sz w:val="20"/>
                <w:szCs w:val="20"/>
              </w:rPr>
              <w:t>не менее 2 человек в каждой области работ</w:t>
            </w:r>
          </w:p>
        </w:tc>
      </w:tr>
    </w:tbl>
    <w:p w:rsidR="00D34B88" w:rsidRPr="002A036B" w:rsidRDefault="00D34B88" w:rsidP="00D34B88">
      <w:pPr>
        <w:autoSpaceDE w:val="0"/>
        <w:ind w:firstLine="709"/>
        <w:jc w:val="both"/>
        <w:rPr>
          <w:rFonts w:ascii="Times New Roman" w:hAnsi="Times New Roman"/>
          <w:sz w:val="24"/>
        </w:rPr>
      </w:pPr>
      <w:r w:rsidRPr="002A036B">
        <w:rPr>
          <w:rFonts w:ascii="Times New Roman" w:hAnsi="Times New Roman"/>
          <w:sz w:val="24"/>
        </w:rPr>
        <w:t>*Допускается отклонение от установленного уровня, но не более 5%</w:t>
      </w:r>
      <w:r w:rsidRPr="002A036B">
        <w:rPr>
          <w:rFonts w:ascii="Times New Roman" w:hAnsi="Times New Roman"/>
          <w:kern w:val="1"/>
          <w:sz w:val="24"/>
          <w:lang w:eastAsia="ar-SA"/>
        </w:rPr>
        <w:tab/>
      </w: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142397" w:rsidRDefault="00763BE4" w:rsidP="00142397">
      <w:pPr>
        <w:spacing w:before="0"/>
        <w:rPr>
          <w:rFonts w:ascii="Times New Roman" w:hAnsi="Times New Roman"/>
          <w:bCs/>
          <w:sz w:val="24"/>
        </w:rPr>
      </w:pPr>
      <w:r w:rsidRPr="00142397">
        <w:rPr>
          <w:rFonts w:ascii="Times New Roman" w:hAnsi="Times New Roman"/>
          <w:bCs/>
          <w:sz w:val="24"/>
        </w:rPr>
        <w:t xml:space="preserve">Директор по снабжению               </w:t>
      </w:r>
      <w:r w:rsidRPr="00142397">
        <w:rPr>
          <w:rFonts w:ascii="Times New Roman" w:hAnsi="Times New Roman"/>
          <w:bCs/>
          <w:sz w:val="24"/>
        </w:rPr>
        <w:tab/>
      </w:r>
      <w:r w:rsidRPr="00142397">
        <w:rPr>
          <w:rFonts w:ascii="Times New Roman" w:hAnsi="Times New Roman"/>
          <w:bCs/>
          <w:sz w:val="24"/>
        </w:rPr>
        <w:tab/>
        <w:t xml:space="preserve"> ____________________    </w:t>
      </w:r>
      <w:r w:rsidR="0058528A" w:rsidRPr="00142397">
        <w:rPr>
          <w:rFonts w:ascii="Times New Roman" w:hAnsi="Times New Roman"/>
          <w:bCs/>
          <w:sz w:val="24"/>
        </w:rPr>
        <w:t>Д.Ю.</w:t>
      </w:r>
      <w:r w:rsidR="00D34B88">
        <w:rPr>
          <w:rFonts w:ascii="Times New Roman" w:hAnsi="Times New Roman"/>
          <w:bCs/>
          <w:sz w:val="24"/>
        </w:rPr>
        <w:t xml:space="preserve"> </w:t>
      </w:r>
      <w:proofErr w:type="spellStart"/>
      <w:r w:rsidR="0058528A" w:rsidRPr="00142397">
        <w:rPr>
          <w:rFonts w:ascii="Times New Roman" w:hAnsi="Times New Roman"/>
          <w:bCs/>
          <w:sz w:val="24"/>
        </w:rPr>
        <w:t>Уржумов</w:t>
      </w:r>
      <w:proofErr w:type="spellEnd"/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</w:t>
      </w:r>
      <w:r w:rsidRPr="0049784B">
        <w:rPr>
          <w:rFonts w:ascii="Times New Roman" w:hAnsi="Times New Roman"/>
          <w:sz w:val="24"/>
        </w:rPr>
        <w:t>Оферты №</w:t>
      </w:r>
      <w:r w:rsidR="000E7F0F">
        <w:rPr>
          <w:rFonts w:ascii="Times New Roman" w:hAnsi="Times New Roman"/>
          <w:sz w:val="24"/>
        </w:rPr>
        <w:t xml:space="preserve"> </w:t>
      </w:r>
      <w:r w:rsidR="0049784B" w:rsidRPr="0049784B">
        <w:rPr>
          <w:rFonts w:ascii="Times New Roman" w:hAnsi="Times New Roman"/>
          <w:sz w:val="24"/>
        </w:rPr>
        <w:t>445</w:t>
      </w:r>
      <w:r w:rsidRPr="0049784B">
        <w:rPr>
          <w:rFonts w:ascii="Times New Roman" w:hAnsi="Times New Roman"/>
          <w:sz w:val="24"/>
        </w:rPr>
        <w:t>-КС-201</w:t>
      </w:r>
      <w:r w:rsidR="007C657F" w:rsidRPr="0049784B">
        <w:rPr>
          <w:rFonts w:ascii="Times New Roman" w:hAnsi="Times New Roman"/>
          <w:sz w:val="24"/>
        </w:rPr>
        <w:t>8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49784B" w:rsidRPr="00D25AB1" w:rsidRDefault="00CC17B8" w:rsidP="0049784B">
      <w:pPr>
        <w:jc w:val="both"/>
        <w:rPr>
          <w:szCs w:val="22"/>
        </w:rPr>
      </w:pPr>
      <w:r w:rsidRPr="00465A3A">
        <w:rPr>
          <w:rFonts w:ascii="Times New Roman" w:hAnsi="Times New Roman"/>
          <w:szCs w:val="22"/>
          <w:lang w:eastAsia="ar-SA"/>
        </w:rPr>
        <w:t>1</w:t>
      </w:r>
      <w:r w:rsidR="0049784B" w:rsidRPr="00C60276">
        <w:rPr>
          <w:szCs w:val="22"/>
        </w:rPr>
        <w:t xml:space="preserve">1. Изучив условия предложения </w:t>
      </w:r>
      <w:r w:rsidR="0049784B" w:rsidRPr="00FC6F0C">
        <w:rPr>
          <w:szCs w:val="22"/>
        </w:rPr>
        <w:t>делать оферты №</w:t>
      </w:r>
      <w:r w:rsidR="000E7F0F">
        <w:rPr>
          <w:szCs w:val="22"/>
        </w:rPr>
        <w:t xml:space="preserve"> </w:t>
      </w:r>
      <w:r w:rsidR="0049784B">
        <w:rPr>
          <w:szCs w:val="22"/>
        </w:rPr>
        <w:t>445-КС</w:t>
      </w:r>
      <w:r w:rsidR="0049784B" w:rsidRPr="00FC6F0C">
        <w:rPr>
          <w:szCs w:val="22"/>
        </w:rPr>
        <w:t>-2018</w:t>
      </w:r>
      <w:r w:rsidR="0049784B" w:rsidRPr="00C60276">
        <w:rPr>
          <w:szCs w:val="22"/>
        </w:rPr>
        <w:t xml:space="preserve"> </w:t>
      </w:r>
      <w:r w:rsidR="0049784B" w:rsidRPr="000E7F0F">
        <w:rPr>
          <w:szCs w:val="22"/>
        </w:rPr>
        <w:t xml:space="preserve">от </w:t>
      </w:r>
      <w:r w:rsidR="000E7F0F" w:rsidRPr="000E7F0F">
        <w:rPr>
          <w:szCs w:val="22"/>
        </w:rPr>
        <w:t>06.09.2018 г.</w:t>
      </w:r>
      <w:r w:rsidR="0049784B" w:rsidRPr="000E7F0F">
        <w:rPr>
          <w:szCs w:val="22"/>
        </w:rPr>
        <w:t>,</w:t>
      </w:r>
      <w:r w:rsidR="0049784B" w:rsidRPr="00C60276">
        <w:rPr>
          <w:szCs w:val="22"/>
        </w:rPr>
        <w:t xml:space="preserve"> мы &lt;наименование </w:t>
      </w:r>
      <w:r w:rsidR="0049784B" w:rsidRPr="00D25AB1">
        <w:rPr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 w:rsidR="0049784B">
        <w:rPr>
          <w:szCs w:val="22"/>
        </w:rPr>
        <w:t xml:space="preserve">который </w:t>
      </w:r>
      <w:r w:rsidR="0049784B" w:rsidRPr="00D25AB1">
        <w:rPr>
          <w:szCs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49784B" w:rsidRPr="00D25AB1" w:rsidRDefault="0049784B" w:rsidP="0049784B">
      <w:pPr>
        <w:jc w:val="both"/>
        <w:rPr>
          <w:szCs w:val="22"/>
        </w:rPr>
      </w:pPr>
      <w:r w:rsidRPr="00D25AB1">
        <w:rPr>
          <w:szCs w:val="22"/>
        </w:rPr>
        <w:t xml:space="preserve">В случае полного или частичного отзыва,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>платить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 xml:space="preserve">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49784B" w:rsidRPr="00D25AB1" w:rsidRDefault="0049784B" w:rsidP="0049784B">
      <w:pPr>
        <w:jc w:val="both"/>
        <w:rPr>
          <w:szCs w:val="22"/>
        </w:rPr>
      </w:pPr>
      <w:r w:rsidRPr="00D25AB1">
        <w:rPr>
          <w:szCs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Cs w:val="22"/>
        </w:rPr>
        <w:t xml:space="preserve">как </w:t>
      </w:r>
      <w:r w:rsidRPr="00D25AB1">
        <w:rPr>
          <w:szCs w:val="22"/>
        </w:rPr>
        <w:t>по нашей инициативе</w:t>
      </w:r>
      <w:r>
        <w:rPr>
          <w:szCs w:val="22"/>
        </w:rPr>
        <w:t>, так и</w:t>
      </w:r>
      <w:r w:rsidRPr="00D25AB1">
        <w:rPr>
          <w:szCs w:val="22"/>
        </w:rPr>
        <w:t xml:space="preserve"> в ответ на запросы со стороны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</w:t>
      </w:r>
      <w:r>
        <w:rPr>
          <w:szCs w:val="22"/>
        </w:rPr>
        <w:t xml:space="preserve">, </w:t>
      </w:r>
      <w:r w:rsidRPr="00D25AB1">
        <w:rPr>
          <w:szCs w:val="22"/>
        </w:rPr>
        <w:t>являются неотъемлемой частью нашей оферты.</w:t>
      </w:r>
    </w:p>
    <w:p w:rsidR="0049784B" w:rsidRPr="00D25AB1" w:rsidRDefault="0049784B" w:rsidP="0049784B">
      <w:pPr>
        <w:jc w:val="both"/>
        <w:rPr>
          <w:szCs w:val="22"/>
        </w:rPr>
      </w:pPr>
      <w:r w:rsidRPr="00D25AB1">
        <w:rPr>
          <w:szCs w:val="22"/>
        </w:rPr>
        <w:t xml:space="preserve">3. В случае принятия нашей оферты, </w:t>
      </w:r>
      <w:r>
        <w:rPr>
          <w:szCs w:val="22"/>
        </w:rPr>
        <w:t xml:space="preserve">мы обязуемся </w:t>
      </w:r>
      <w:r w:rsidRPr="00D25AB1">
        <w:rPr>
          <w:szCs w:val="22"/>
        </w:rPr>
        <w:t>заключить с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 xml:space="preserve">-ЯНОС» договор </w:t>
      </w:r>
      <w:r>
        <w:rPr>
          <w:szCs w:val="22"/>
        </w:rPr>
        <w:t xml:space="preserve">по </w:t>
      </w:r>
      <w:r w:rsidRPr="0049784B">
        <w:rPr>
          <w:rFonts w:cs="Arial"/>
          <w:b/>
          <w:szCs w:val="22"/>
        </w:rPr>
        <w:t>разработке технической документации</w:t>
      </w:r>
      <w:r w:rsidR="00BE2693">
        <w:rPr>
          <w:rFonts w:cs="Arial"/>
          <w:b/>
          <w:szCs w:val="22"/>
        </w:rPr>
        <w:t xml:space="preserve"> и</w:t>
      </w:r>
      <w:r w:rsidRPr="0049784B">
        <w:rPr>
          <w:rFonts w:cs="Arial"/>
          <w:b/>
          <w:szCs w:val="22"/>
        </w:rPr>
        <w:t xml:space="preserve"> оказанию инжиниринговых услуг для объектов технического перевооружения</w:t>
      </w:r>
      <w:r w:rsidR="00BE2693">
        <w:rPr>
          <w:rFonts w:cs="Arial"/>
          <w:b/>
          <w:szCs w:val="22"/>
        </w:rPr>
        <w:t>,</w:t>
      </w:r>
      <w:r w:rsidRPr="0049784B">
        <w:rPr>
          <w:rFonts w:cs="Arial"/>
          <w:b/>
          <w:szCs w:val="22"/>
        </w:rPr>
        <w:t xml:space="preserve"> и реконструкции ОАО «</w:t>
      </w:r>
      <w:proofErr w:type="spellStart"/>
      <w:r w:rsidRPr="0049784B">
        <w:rPr>
          <w:rFonts w:cs="Arial"/>
          <w:b/>
          <w:szCs w:val="22"/>
        </w:rPr>
        <w:t>Славнефть</w:t>
      </w:r>
      <w:proofErr w:type="spellEnd"/>
      <w:r w:rsidRPr="0049784B">
        <w:rPr>
          <w:rFonts w:cs="Arial"/>
          <w:b/>
          <w:szCs w:val="22"/>
        </w:rPr>
        <w:t>-ЯНОС»</w:t>
      </w:r>
      <w:r w:rsidRPr="00B64ABC">
        <w:rPr>
          <w:rFonts w:cs="Arial"/>
          <w:b/>
          <w:szCs w:val="22"/>
        </w:rPr>
        <w:t xml:space="preserve"> </w:t>
      </w:r>
      <w:r w:rsidRPr="00D25AB1">
        <w:rPr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49784B" w:rsidRPr="00C60276" w:rsidRDefault="0049784B" w:rsidP="0049784B">
      <w:pPr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</w:t>
      </w:r>
      <w:proofErr w:type="spellStart"/>
      <w:r w:rsidRPr="00C60276">
        <w:rPr>
          <w:szCs w:val="22"/>
        </w:rPr>
        <w:t>Славнефть</w:t>
      </w:r>
      <w:proofErr w:type="spellEnd"/>
      <w:r w:rsidRPr="00C60276">
        <w:rPr>
          <w:szCs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погашения.</w:t>
      </w:r>
    </w:p>
    <w:p w:rsidR="0049784B" w:rsidRPr="002E571A" w:rsidRDefault="0049784B" w:rsidP="0049784B">
      <w:pPr>
        <w:rPr>
          <w:rFonts w:cs="Arial"/>
          <w:szCs w:val="22"/>
        </w:rPr>
      </w:pPr>
      <w:r w:rsidRPr="0006564E">
        <w:rPr>
          <w:rFonts w:cs="Arial"/>
          <w:szCs w:val="22"/>
        </w:rPr>
        <w:t>4. Сообщаем о</w:t>
      </w:r>
      <w:r w:rsidRPr="002E571A">
        <w:rPr>
          <w:rFonts w:cs="Arial"/>
          <w:szCs w:val="22"/>
        </w:rPr>
        <w:t xml:space="preserve"> себе следующее:</w:t>
      </w:r>
    </w:p>
    <w:p w:rsidR="0049784B" w:rsidRPr="002E571A" w:rsidRDefault="0049784B" w:rsidP="0049784B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_____________________________________________________</w:t>
      </w:r>
    </w:p>
    <w:p w:rsidR="0049784B" w:rsidRPr="002E571A" w:rsidRDefault="0049784B" w:rsidP="0049784B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49784B" w:rsidRPr="002E571A" w:rsidRDefault="0049784B" w:rsidP="0049784B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49784B" w:rsidRPr="002E571A" w:rsidRDefault="0049784B" w:rsidP="0049784B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49784B" w:rsidRPr="002E571A" w:rsidRDefault="0049784B" w:rsidP="0049784B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49784B" w:rsidRPr="002E571A" w:rsidRDefault="0049784B" w:rsidP="0049784B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49784B" w:rsidRPr="002E571A" w:rsidRDefault="0049784B" w:rsidP="0049784B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49784B" w:rsidRPr="002E571A" w:rsidRDefault="0049784B" w:rsidP="0049784B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49784B" w:rsidRPr="002E571A" w:rsidRDefault="0049784B" w:rsidP="0049784B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49784B" w:rsidRPr="002E571A" w:rsidRDefault="0049784B" w:rsidP="0049784B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lastRenderedPageBreak/>
        <w:t>Фамилии лиц, уполномоченных действовать от имени организации с правом подписи юридических и банковских документов</w:t>
      </w:r>
    </w:p>
    <w:p w:rsidR="0049784B" w:rsidRPr="002E571A" w:rsidRDefault="0049784B" w:rsidP="0049784B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49784B" w:rsidRPr="002E571A" w:rsidRDefault="0049784B" w:rsidP="0049784B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49784B" w:rsidRPr="00707A8E" w:rsidRDefault="0049784B" w:rsidP="0049784B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Pr="002E571A">
        <w:rPr>
          <w:rFonts w:cs="Arial"/>
          <w:szCs w:val="22"/>
        </w:rPr>
        <w:t xml:space="preserve">. Мы признаем </w:t>
      </w:r>
      <w:r w:rsidRPr="00707A8E">
        <w:rPr>
          <w:rFonts w:cs="Arial"/>
          <w:szCs w:val="22"/>
        </w:rPr>
        <w:t>право ОАО «</w:t>
      </w:r>
      <w:proofErr w:type="spellStart"/>
      <w:r w:rsidRPr="00707A8E">
        <w:rPr>
          <w:rFonts w:cs="Arial"/>
          <w:szCs w:val="22"/>
        </w:rPr>
        <w:t>Славнефть</w:t>
      </w:r>
      <w:proofErr w:type="spellEnd"/>
      <w:r w:rsidRPr="00707A8E">
        <w:rPr>
          <w:rFonts w:cs="Arial"/>
          <w:szCs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Pr="00707A8E">
        <w:rPr>
          <w:rFonts w:cs="Arial"/>
          <w:szCs w:val="22"/>
        </w:rPr>
        <w:t>Славнефть</w:t>
      </w:r>
      <w:proofErr w:type="spellEnd"/>
      <w:r w:rsidRPr="00707A8E">
        <w:rPr>
          <w:rFonts w:cs="Arial"/>
          <w:szCs w:val="22"/>
        </w:rPr>
        <w:t>-ЯНОС».</w:t>
      </w:r>
    </w:p>
    <w:p w:rsidR="0049784B" w:rsidRPr="002E571A" w:rsidRDefault="0049784B" w:rsidP="0049784B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Pr="00707A8E">
        <w:rPr>
          <w:rFonts w:cs="Arial"/>
          <w:szCs w:val="22"/>
        </w:rPr>
        <w:t>. Сообщаем, что для оперативного</w:t>
      </w:r>
      <w:r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49784B" w:rsidRPr="002E571A" w:rsidRDefault="0049784B" w:rsidP="0049784B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49784B" w:rsidRPr="002E571A" w:rsidRDefault="0049784B" w:rsidP="0049784B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49784B" w:rsidRPr="002E571A" w:rsidRDefault="0049784B" w:rsidP="0049784B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49784B" w:rsidRPr="002E571A" w:rsidRDefault="0049784B" w:rsidP="0049784B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49784B" w:rsidRPr="002E571A" w:rsidRDefault="0049784B" w:rsidP="0049784B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49784B" w:rsidRDefault="0049784B" w:rsidP="0049784B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4E1704" w:rsidRDefault="004E1704" w:rsidP="0049784B">
      <w:pPr>
        <w:widowControl w:val="0"/>
        <w:suppressAutoHyphens/>
        <w:spacing w:before="0"/>
        <w:jc w:val="both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</w:t>
      </w:r>
      <w:r w:rsidRPr="00251F4E">
        <w:rPr>
          <w:rFonts w:ascii="Times New Roman" w:hAnsi="Times New Roman"/>
          <w:sz w:val="24"/>
        </w:rPr>
        <w:t xml:space="preserve">делать </w:t>
      </w:r>
      <w:r w:rsidR="00F30A56" w:rsidRPr="0049784B">
        <w:rPr>
          <w:rFonts w:ascii="Times New Roman" w:hAnsi="Times New Roman"/>
          <w:sz w:val="24"/>
        </w:rPr>
        <w:t>Оферты №</w:t>
      </w:r>
      <w:r w:rsidR="0049784B" w:rsidRPr="0049784B">
        <w:rPr>
          <w:rFonts w:ascii="Times New Roman" w:hAnsi="Times New Roman"/>
          <w:sz w:val="24"/>
        </w:rPr>
        <w:t>445</w:t>
      </w:r>
      <w:r w:rsidRPr="0049784B">
        <w:rPr>
          <w:rFonts w:ascii="Times New Roman" w:hAnsi="Times New Roman"/>
          <w:sz w:val="24"/>
        </w:rPr>
        <w:t>-КС-</w:t>
      </w:r>
      <w:r w:rsidRPr="00C3289F">
        <w:rPr>
          <w:rFonts w:ascii="Times New Roman" w:hAnsi="Times New Roman"/>
          <w:sz w:val="24"/>
        </w:rPr>
        <w:t>201</w:t>
      </w:r>
      <w:r w:rsidR="007C657F">
        <w:rPr>
          <w:rFonts w:ascii="Times New Roman" w:hAnsi="Times New Roman"/>
          <w:sz w:val="24"/>
        </w:rPr>
        <w:t>8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 направляет настоящую оферту ОАО «</w:t>
      </w:r>
      <w:proofErr w:type="spellStart"/>
      <w:r w:rsidRPr="00C3289F">
        <w:rPr>
          <w:rFonts w:ascii="Times New Roman" w:hAnsi="Times New Roman"/>
          <w:szCs w:val="22"/>
        </w:rPr>
        <w:t>Славнефть</w:t>
      </w:r>
      <w:proofErr w:type="spellEnd"/>
      <w:r w:rsidRPr="00C3289F">
        <w:rPr>
          <w:rFonts w:ascii="Times New Roman" w:hAnsi="Times New Roman"/>
          <w:szCs w:val="22"/>
        </w:rPr>
        <w:t>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94706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947061">
              <w:rPr>
                <w:rFonts w:ascii="Times New Roman" w:hAnsi="Times New Roman"/>
                <w:szCs w:val="22"/>
              </w:rPr>
              <w:t xml:space="preserve">Предмет оферты </w:t>
            </w:r>
            <w:r w:rsidRPr="00947061">
              <w:rPr>
                <w:rFonts w:ascii="Times New Roman" w:hAnsi="Times New Roman"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947061" w:rsidRDefault="007C657F" w:rsidP="00BE269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947061">
              <w:rPr>
                <w:rFonts w:ascii="Times New Roman" w:hAnsi="Times New Roman"/>
                <w:szCs w:val="22"/>
              </w:rPr>
              <w:t>Разработка технической документации</w:t>
            </w:r>
            <w:r w:rsidR="00BE2693">
              <w:rPr>
                <w:rFonts w:ascii="Times New Roman" w:hAnsi="Times New Roman"/>
                <w:szCs w:val="22"/>
              </w:rPr>
              <w:t xml:space="preserve"> и</w:t>
            </w:r>
            <w:r w:rsidRPr="00947061">
              <w:rPr>
                <w:rFonts w:ascii="Times New Roman" w:hAnsi="Times New Roman"/>
                <w:szCs w:val="22"/>
              </w:rPr>
              <w:t xml:space="preserve"> оказание инжиниринговых услуг для объектов технического перевооружения</w:t>
            </w:r>
            <w:r w:rsidR="00BE2693">
              <w:rPr>
                <w:rFonts w:ascii="Times New Roman" w:hAnsi="Times New Roman"/>
                <w:szCs w:val="22"/>
              </w:rPr>
              <w:t>,</w:t>
            </w:r>
            <w:bookmarkStart w:id="0" w:name="_GoBack"/>
            <w:bookmarkEnd w:id="0"/>
            <w:r w:rsidRPr="00947061">
              <w:rPr>
                <w:rFonts w:ascii="Times New Roman" w:hAnsi="Times New Roman"/>
                <w:szCs w:val="22"/>
              </w:rPr>
              <w:t xml:space="preserve"> и реконструкции ОАО «</w:t>
            </w:r>
            <w:proofErr w:type="spellStart"/>
            <w:r w:rsidRPr="00947061">
              <w:rPr>
                <w:rFonts w:ascii="Times New Roman" w:hAnsi="Times New Roman"/>
                <w:szCs w:val="22"/>
              </w:rPr>
              <w:t>Славнефть</w:t>
            </w:r>
            <w:proofErr w:type="spellEnd"/>
            <w:r w:rsidRPr="00947061">
              <w:rPr>
                <w:rFonts w:ascii="Times New Roman" w:hAnsi="Times New Roman"/>
                <w:szCs w:val="22"/>
              </w:rPr>
              <w:t>-ЯНОС»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94706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947061">
              <w:rPr>
                <w:rFonts w:ascii="Times New Roman" w:hAnsi="Times New Roman"/>
                <w:szCs w:val="22"/>
              </w:rPr>
              <w:t>Срок выполнения работ</w:t>
            </w:r>
            <w:r w:rsidR="00947061">
              <w:rPr>
                <w:rFonts w:ascii="Times New Roman" w:hAnsi="Times New Roman"/>
                <w:szCs w:val="22"/>
              </w:rPr>
              <w:t>/услуг</w:t>
            </w:r>
            <w:r w:rsidRPr="00947061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4359" w:type="dxa"/>
          </w:tcPr>
          <w:p w:rsidR="00D549DA" w:rsidRPr="00FA265E" w:rsidRDefault="00D549DA" w:rsidP="00550218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94706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947061">
              <w:rPr>
                <w:rFonts w:ascii="Times New Roman" w:hAnsi="Times New Roman"/>
                <w:szCs w:val="22"/>
              </w:rPr>
              <w:t>Стоимость работ</w:t>
            </w:r>
            <w:r w:rsidR="00947061">
              <w:rPr>
                <w:rFonts w:ascii="Times New Roman" w:hAnsi="Times New Roman"/>
                <w:szCs w:val="22"/>
              </w:rPr>
              <w:t>/услуг</w:t>
            </w:r>
            <w:r w:rsidRPr="00947061">
              <w:rPr>
                <w:rFonts w:ascii="Times New Roman" w:hAnsi="Times New Roman"/>
                <w:szCs w:val="22"/>
              </w:rPr>
              <w:t>, рублей без НДС</w:t>
            </w:r>
          </w:p>
        </w:tc>
        <w:tc>
          <w:tcPr>
            <w:tcW w:w="4359" w:type="dxa"/>
          </w:tcPr>
          <w:p w:rsidR="00D549DA" w:rsidRPr="00C3289F" w:rsidRDefault="00947061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соответствии с Приложением №1 к Договору</w:t>
            </w: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94706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947061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94706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947061">
              <w:rPr>
                <w:rFonts w:ascii="Times New Roman" w:hAnsi="Times New Roman"/>
                <w:szCs w:val="22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94706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947061">
              <w:rPr>
                <w:rFonts w:ascii="Times New Roman" w:hAnsi="Times New Roman"/>
                <w:szCs w:val="22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49784B" w:rsidRPr="00F30C65" w:rsidRDefault="0049784B" w:rsidP="0049784B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может быть акцептовано до «____» __________________ _____ г. (включительно).</w:t>
      </w:r>
    </w:p>
    <w:p w:rsidR="0049784B" w:rsidRPr="00F30C65" w:rsidRDefault="0049784B" w:rsidP="0049784B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49784B" w:rsidRPr="00F30C65" w:rsidRDefault="0049784B" w:rsidP="0049784B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49784B" w:rsidRPr="00F30C65" w:rsidRDefault="0049784B" w:rsidP="0049784B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49784B" w:rsidRPr="00F30C65" w:rsidRDefault="0049784B" w:rsidP="0049784B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49784B" w:rsidRPr="00F30C65" w:rsidRDefault="0049784B" w:rsidP="0049784B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Дата, указанная в уведомлении победителю, является датой акцепта оферты и датой заключения договора.</w:t>
      </w:r>
    </w:p>
    <w:p w:rsidR="0049784B" w:rsidRPr="00F30C65" w:rsidRDefault="0049784B" w:rsidP="0049784B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-ЯНОС». Так же мы признаем право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 xml:space="preserve">-ЯНОС». </w:t>
      </w:r>
    </w:p>
    <w:p w:rsidR="0049784B" w:rsidRPr="00F30C65" w:rsidRDefault="0049784B" w:rsidP="0049784B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proofErr w:type="gramStart"/>
      <w:r w:rsidRPr="00C3289F">
        <w:rPr>
          <w:rFonts w:ascii="Times New Roman" w:hAnsi="Times New Roman"/>
          <w:szCs w:val="22"/>
        </w:rPr>
        <w:t>Подпись:_</w:t>
      </w:r>
      <w:proofErr w:type="gramEnd"/>
      <w:r w:rsidRPr="00C3289F">
        <w:rPr>
          <w:rFonts w:ascii="Times New Roman" w:hAnsi="Times New Roman"/>
          <w:szCs w:val="22"/>
        </w:rPr>
        <w:t>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</w:t>
      </w:r>
      <w:r w:rsidRPr="00FF0562">
        <w:rPr>
          <w:rFonts w:ascii="Times New Roman" w:hAnsi="Times New Roman"/>
          <w:sz w:val="24"/>
        </w:rPr>
        <w:t xml:space="preserve">делать </w:t>
      </w:r>
      <w:r w:rsidRPr="0049784B">
        <w:rPr>
          <w:rFonts w:ascii="Times New Roman" w:hAnsi="Times New Roman"/>
          <w:sz w:val="24"/>
        </w:rPr>
        <w:t>Оферты №</w:t>
      </w:r>
      <w:r w:rsidR="0049784B" w:rsidRPr="0049784B">
        <w:rPr>
          <w:rFonts w:ascii="Times New Roman" w:hAnsi="Times New Roman"/>
          <w:sz w:val="24"/>
        </w:rPr>
        <w:t>445</w:t>
      </w:r>
      <w:r w:rsidRPr="0049784B">
        <w:rPr>
          <w:rFonts w:ascii="Times New Roman" w:hAnsi="Times New Roman"/>
          <w:sz w:val="24"/>
        </w:rPr>
        <w:t>-КС-</w:t>
      </w:r>
      <w:r w:rsidRPr="00FF0562">
        <w:rPr>
          <w:rFonts w:ascii="Times New Roman" w:hAnsi="Times New Roman"/>
          <w:sz w:val="24"/>
        </w:rPr>
        <w:t>201</w:t>
      </w:r>
      <w:r w:rsidR="00947061">
        <w:rPr>
          <w:rFonts w:ascii="Times New Roman" w:hAnsi="Times New Roman"/>
          <w:sz w:val="24"/>
        </w:rPr>
        <w:t>8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proofErr w:type="gramStart"/>
      <w:r w:rsidRPr="00D53E31">
        <w:rPr>
          <w:rFonts w:ascii="Times New Roman" w:hAnsi="Times New Roman"/>
          <w:szCs w:val="22"/>
        </w:rPr>
        <w:t>Подпись:_</w:t>
      </w:r>
      <w:proofErr w:type="gramEnd"/>
      <w:r w:rsidRPr="00D53E31">
        <w:rPr>
          <w:rFonts w:ascii="Times New Roman" w:hAnsi="Times New Roman"/>
          <w:szCs w:val="22"/>
        </w:rPr>
        <w:t>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3C3181" w:rsidRPr="00D53E31" w:rsidRDefault="00132B25" w:rsidP="00223D66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</w:rPr>
        <w:br w:type="page"/>
      </w:r>
      <w:r w:rsidR="00D9443F"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</w:t>
      </w:r>
      <w:r w:rsidRPr="0049784B">
        <w:rPr>
          <w:rFonts w:ascii="Times New Roman" w:hAnsi="Times New Roman"/>
          <w:sz w:val="24"/>
        </w:rPr>
        <w:t>делать Оферты №</w:t>
      </w:r>
      <w:r w:rsidR="0049784B" w:rsidRPr="0049784B">
        <w:rPr>
          <w:rFonts w:ascii="Times New Roman" w:hAnsi="Times New Roman"/>
          <w:sz w:val="24"/>
        </w:rPr>
        <w:t>445</w:t>
      </w:r>
      <w:r w:rsidRPr="0049784B">
        <w:rPr>
          <w:rFonts w:ascii="Times New Roman" w:hAnsi="Times New Roman"/>
          <w:sz w:val="24"/>
        </w:rPr>
        <w:t>-КС-</w:t>
      </w:r>
      <w:r w:rsidRPr="00251F4E">
        <w:rPr>
          <w:rFonts w:ascii="Times New Roman" w:hAnsi="Times New Roman"/>
          <w:sz w:val="24"/>
        </w:rPr>
        <w:t>201</w:t>
      </w:r>
      <w:r w:rsidR="00947061">
        <w:rPr>
          <w:rFonts w:ascii="Times New Roman" w:hAnsi="Times New Roman"/>
          <w:sz w:val="24"/>
        </w:rPr>
        <w:t>8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770"/>
        <w:gridCol w:w="789"/>
        <w:gridCol w:w="1559"/>
        <w:gridCol w:w="1701"/>
        <w:gridCol w:w="50"/>
        <w:gridCol w:w="1935"/>
      </w:tblGrid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D86698" w:rsidRPr="00D86698" w:rsidTr="00CD4DF9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Контактное лицо, его должность, телефон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заключения договора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выполнения обязательств по договору 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Сумма договора, тыс. 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Сведения о рекламациях по перечисленным договорам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74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lastRenderedPageBreak/>
              <w:t>Руководитель ________________________          /Фамилия И.О./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на проектирование.</w:t>
      </w:r>
    </w:p>
    <w:p w:rsidR="00D86698" w:rsidRDefault="00D86698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  <w:sectPr w:rsidR="00D86698" w:rsidSect="00B7187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Pr="00251F4E">
        <w:rPr>
          <w:rFonts w:ascii="Times New Roman" w:hAnsi="Times New Roman"/>
          <w:sz w:val="24"/>
        </w:rPr>
        <w:t xml:space="preserve">Предложению делать </w:t>
      </w:r>
      <w:r w:rsidRPr="0049784B">
        <w:rPr>
          <w:rFonts w:ascii="Times New Roman" w:hAnsi="Times New Roman"/>
          <w:sz w:val="24"/>
        </w:rPr>
        <w:t>Оферты №</w:t>
      </w:r>
      <w:r w:rsidR="0049784B" w:rsidRPr="0049784B">
        <w:rPr>
          <w:rFonts w:ascii="Times New Roman" w:hAnsi="Times New Roman"/>
          <w:sz w:val="24"/>
        </w:rPr>
        <w:t>445</w:t>
      </w:r>
      <w:r w:rsidRPr="0049784B">
        <w:rPr>
          <w:rFonts w:ascii="Times New Roman" w:hAnsi="Times New Roman"/>
          <w:sz w:val="24"/>
        </w:rPr>
        <w:t>-КС-</w:t>
      </w:r>
      <w:r w:rsidRPr="00D53E31">
        <w:rPr>
          <w:rFonts w:ascii="Times New Roman" w:hAnsi="Times New Roman"/>
          <w:sz w:val="24"/>
        </w:rPr>
        <w:t>201</w:t>
      </w:r>
      <w:r w:rsidR="00947061">
        <w:rPr>
          <w:rFonts w:ascii="Times New Roman" w:hAnsi="Times New Roman"/>
          <w:sz w:val="24"/>
        </w:rPr>
        <w:t>8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956A84" w:rsidRPr="00956A84" w:rsidTr="00CD4DF9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56A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Справка о наличии кадровых ресурсов*</w:t>
            </w:r>
          </w:p>
        </w:tc>
      </w:tr>
      <w:tr w:rsidR="00956A84" w:rsidRPr="00956A84" w:rsidTr="00CD4DF9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956A84" w:rsidRPr="00956A84" w:rsidTr="00CD4DF9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956A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Аттестация в области промышленной безопасности (с указанием областей, номера </w:t>
            </w:r>
            <w:proofErr w:type="spellStart"/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св-ва</w:t>
            </w:r>
            <w:proofErr w:type="spellEnd"/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, даты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956A84" w:rsidRPr="00956A84" w:rsidTr="00CD4DF9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Специалисты по профилю работы (</w:t>
            </w:r>
            <w:proofErr w:type="spellStart"/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ГИПы</w:t>
            </w:r>
            <w:proofErr w:type="spellEnd"/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, начальники отделов, инженеры-конструкторы и т.п. с разбивкой по отделам)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56A84" w:rsidRPr="00956A84" w:rsidRDefault="00956A84" w:rsidP="00956A84">
      <w:pPr>
        <w:shd w:val="clear" w:color="auto" w:fill="FFFFFF"/>
        <w:spacing w:after="240"/>
        <w:ind w:firstLine="567"/>
        <w:jc w:val="both"/>
        <w:rPr>
          <w:rFonts w:ascii="Times New Roman" w:hAnsi="Times New Roman"/>
          <w:szCs w:val="22"/>
        </w:rPr>
      </w:pPr>
      <w:r w:rsidRPr="00956A84">
        <w:rPr>
          <w:rFonts w:ascii="Times New Roman" w:hAnsi="Times New Roman"/>
          <w:szCs w:val="22"/>
        </w:rPr>
        <w:t>Всего общая численность организации составляет _______ чел.</w:t>
      </w:r>
    </w:p>
    <w:p w:rsidR="00956A84" w:rsidRPr="00956A84" w:rsidRDefault="00956A84" w:rsidP="00956A84">
      <w:pPr>
        <w:shd w:val="clear" w:color="auto" w:fill="FFFFFF"/>
        <w:spacing w:before="360"/>
        <w:ind w:left="1134" w:right="-40" w:firstLine="567"/>
        <w:rPr>
          <w:rFonts w:ascii="Times New Roman" w:hAnsi="Times New Roman"/>
          <w:spacing w:val="-1"/>
          <w:szCs w:val="22"/>
        </w:rPr>
      </w:pPr>
    </w:p>
    <w:p w:rsidR="00956A84" w:rsidRPr="00956A84" w:rsidRDefault="000E7F0F" w:rsidP="00956A84">
      <w:pPr>
        <w:shd w:val="clear" w:color="auto" w:fill="FFFFFF"/>
        <w:spacing w:before="240"/>
        <w:ind w:left="1134" w:right="-40"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52070</wp:posOffset>
                </wp:positionV>
                <wp:extent cx="2773680" cy="0"/>
                <wp:effectExtent l="6985" t="12065" r="10160" b="698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0A86A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4.1pt" to="246.2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" strokeweight=".7pt"/>
            </w:pict>
          </mc:Fallback>
        </mc:AlternateContent>
      </w:r>
      <w:r w:rsidR="00956A84" w:rsidRPr="00956A84">
        <w:rPr>
          <w:rFonts w:ascii="Times New Roman" w:hAnsi="Times New Roman"/>
          <w:spacing w:val="-1"/>
          <w:szCs w:val="22"/>
        </w:rPr>
        <w:t>(подпись, М.П.)</w:t>
      </w:r>
    </w:p>
    <w:p w:rsidR="00956A84" w:rsidRPr="00956A84" w:rsidRDefault="000E7F0F" w:rsidP="00956A84">
      <w:pPr>
        <w:shd w:val="clear" w:color="auto" w:fill="FFFFFF"/>
        <w:spacing w:before="240"/>
        <w:ind w:left="142" w:right="-40" w:firstLine="425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103505</wp:posOffset>
                </wp:positionV>
                <wp:extent cx="2773680" cy="0"/>
                <wp:effectExtent l="6985" t="5080" r="10160" b="1397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4CEFC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8.15pt" to="246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" strokeweight=".7pt"/>
            </w:pict>
          </mc:Fallback>
        </mc:AlternateContent>
      </w:r>
      <w:r w:rsidR="00956A84" w:rsidRPr="00956A84">
        <w:rPr>
          <w:rFonts w:ascii="Times New Roman" w:hAnsi="Times New Roman"/>
          <w:spacing w:val="-1"/>
          <w:szCs w:val="22"/>
        </w:rPr>
        <w:t>(фамилия, имя, отчество подписавшего, должность)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lastRenderedPageBreak/>
        <w:t xml:space="preserve">* </w:t>
      </w:r>
      <w:proofErr w:type="gramStart"/>
      <w:r w:rsidRPr="00956A84">
        <w:rPr>
          <w:rFonts w:ascii="Times New Roman" w:hAnsi="Times New Roman"/>
          <w:b/>
          <w:szCs w:val="22"/>
        </w:rPr>
        <w:t>В</w:t>
      </w:r>
      <w:proofErr w:type="gramEnd"/>
      <w:r w:rsidRPr="00956A84">
        <w:rPr>
          <w:rFonts w:ascii="Times New Roman" w:hAnsi="Times New Roman"/>
          <w:b/>
          <w:szCs w:val="22"/>
        </w:rPr>
        <w:t xml:space="preserve"> данной справке перечисляются все работники, входящие в штат организации – участника закупки.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t xml:space="preserve">** </w:t>
      </w:r>
      <w:proofErr w:type="gramStart"/>
      <w:r w:rsidRPr="00956A84">
        <w:rPr>
          <w:rFonts w:ascii="Times New Roman" w:hAnsi="Times New Roman"/>
          <w:b/>
          <w:szCs w:val="22"/>
        </w:rPr>
        <w:t>В</w:t>
      </w:r>
      <w:proofErr w:type="gramEnd"/>
      <w:r w:rsidRPr="00956A84">
        <w:rPr>
          <w:rFonts w:ascii="Times New Roman" w:hAnsi="Times New Roman"/>
          <w:b/>
          <w:szCs w:val="22"/>
        </w:rPr>
        <w:t xml:space="preserve">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Default="00D11890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956A84" w:rsidRDefault="00956A84" w:rsidP="00D11890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956A84" w:rsidSect="00B7187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11890" w:rsidRPr="00D53E31" w:rsidRDefault="00D11890" w:rsidP="00D11890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 № 8</w:t>
      </w:r>
    </w:p>
    <w:p w:rsidR="00D11890" w:rsidRPr="002E1087" w:rsidRDefault="00D11890" w:rsidP="00D11890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</w:t>
      </w:r>
      <w:r w:rsidRPr="0049784B">
        <w:rPr>
          <w:rFonts w:ascii="Times New Roman" w:hAnsi="Times New Roman"/>
          <w:sz w:val="24"/>
        </w:rPr>
        <w:t>делать Оферты №</w:t>
      </w:r>
      <w:r w:rsidR="0049784B" w:rsidRPr="0049784B">
        <w:rPr>
          <w:rFonts w:ascii="Times New Roman" w:hAnsi="Times New Roman"/>
          <w:sz w:val="24"/>
        </w:rPr>
        <w:t>445</w:t>
      </w:r>
      <w:r w:rsidRPr="0049784B">
        <w:rPr>
          <w:rFonts w:ascii="Times New Roman" w:hAnsi="Times New Roman"/>
          <w:sz w:val="24"/>
        </w:rPr>
        <w:t>-</w:t>
      </w:r>
      <w:r w:rsidRPr="00251F4E">
        <w:rPr>
          <w:rFonts w:ascii="Times New Roman" w:hAnsi="Times New Roman"/>
          <w:sz w:val="24"/>
        </w:rPr>
        <w:t>КС</w:t>
      </w:r>
      <w:r w:rsidRPr="002E1087">
        <w:rPr>
          <w:rFonts w:ascii="Times New Roman" w:hAnsi="Times New Roman"/>
          <w:sz w:val="24"/>
        </w:rPr>
        <w:t>-201</w:t>
      </w:r>
      <w:r w:rsidR="00947061">
        <w:rPr>
          <w:rFonts w:ascii="Times New Roman" w:hAnsi="Times New Roman"/>
          <w:sz w:val="24"/>
        </w:rPr>
        <w:t>8</w:t>
      </w:r>
    </w:p>
    <w:p w:rsidR="00F65B1E" w:rsidRDefault="00F65B1E" w:rsidP="00F65B1E">
      <w:pPr>
        <w:spacing w:before="0" w:after="200" w:line="276" w:lineRule="auto"/>
        <w:ind w:left="421"/>
        <w:jc w:val="center"/>
        <w:rPr>
          <w:rFonts w:ascii="Calibri" w:eastAsia="Calibri" w:hAnsi="Calibri"/>
          <w:b/>
          <w:bCs/>
          <w:color w:val="000000"/>
          <w:szCs w:val="22"/>
        </w:rPr>
      </w:pPr>
    </w:p>
    <w:p w:rsidR="00F65B1E" w:rsidRPr="00F30A56" w:rsidRDefault="00F65B1E" w:rsidP="00F65B1E">
      <w:pPr>
        <w:spacing w:before="0" w:after="200" w:line="276" w:lineRule="auto"/>
        <w:ind w:left="421"/>
        <w:jc w:val="center"/>
        <w:rPr>
          <w:rFonts w:ascii="Times New Roman" w:hAnsi="Times New Roman"/>
          <w:b/>
          <w:sz w:val="24"/>
        </w:rPr>
      </w:pPr>
      <w:r w:rsidRPr="00F30A56">
        <w:rPr>
          <w:rFonts w:ascii="Times New Roman" w:hAnsi="Times New Roman"/>
          <w:b/>
          <w:sz w:val="24"/>
        </w:rPr>
        <w:t>Справка о выполненных ГИП (менеджером проектов) аналогичных договорах*</w:t>
      </w:r>
    </w:p>
    <w:p w:rsidR="00F65B1E" w:rsidRPr="00F30A56" w:rsidRDefault="00F65B1E" w:rsidP="00F65B1E">
      <w:pPr>
        <w:widowControl w:val="0"/>
        <w:spacing w:before="0" w:after="200" w:line="276" w:lineRule="auto"/>
        <w:jc w:val="center"/>
        <w:rPr>
          <w:rFonts w:ascii="Times New Roman" w:hAnsi="Times New Roman"/>
          <w:sz w:val="24"/>
        </w:rPr>
      </w:pPr>
      <w:r w:rsidRPr="00F30A56">
        <w:rPr>
          <w:rFonts w:ascii="Times New Roman" w:hAnsi="Times New Roman"/>
          <w:sz w:val="24"/>
        </w:rPr>
        <w:t>Наименование Претендента: _________________________________</w:t>
      </w: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525"/>
        <w:gridCol w:w="2045"/>
        <w:gridCol w:w="2272"/>
        <w:gridCol w:w="1965"/>
        <w:gridCol w:w="1522"/>
        <w:gridCol w:w="2191"/>
        <w:gridCol w:w="2541"/>
        <w:gridCol w:w="2185"/>
      </w:tblGrid>
      <w:tr w:rsidR="00F65B1E" w:rsidRPr="00F65B1E" w:rsidTr="00F30A56">
        <w:trPr>
          <w:trHeight w:val="140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30A56" w:rsidRDefault="00F65B1E" w:rsidP="00F30A5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A56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30A56" w:rsidRDefault="00F65B1E" w:rsidP="00F30A5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A56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30A56" w:rsidRDefault="00F65B1E" w:rsidP="00F30A5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A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30A56" w:rsidRDefault="00F65B1E" w:rsidP="00F30A5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A56">
              <w:rPr>
                <w:rFonts w:ascii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30A56" w:rsidRDefault="00F65B1E" w:rsidP="00F30A5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A56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30A56" w:rsidRDefault="00F65B1E" w:rsidP="00F30A5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A56">
              <w:rPr>
                <w:rFonts w:ascii="Times New Roman" w:hAnsi="Times New Roman"/>
                <w:color w:val="000000"/>
                <w:sz w:val="20"/>
                <w:szCs w:val="20"/>
              </w:rPr>
              <w:t>Стаж работы в данной или аналогичной должности, лет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30A56" w:rsidRDefault="00F65B1E" w:rsidP="00F30A5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A56">
              <w:rPr>
                <w:rFonts w:ascii="Times New Roman" w:hAnsi="Times New Roman"/>
                <w:color w:val="000000"/>
                <w:sz w:val="20"/>
                <w:szCs w:val="20"/>
              </w:rPr>
              <w:t>Предмет договора, краткое описание состава работ/услуг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B1E" w:rsidRPr="00F30A56" w:rsidRDefault="00F65B1E" w:rsidP="00F30A5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65B1E" w:rsidRPr="00F30A56" w:rsidRDefault="00F65B1E" w:rsidP="00F30A5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A56">
              <w:rPr>
                <w:rFonts w:ascii="Times New Roman" w:hAnsi="Times New Roman"/>
                <w:color w:val="000000"/>
                <w:sz w:val="20"/>
                <w:szCs w:val="20"/>
              </w:rPr>
              <w:t>Сумма договора, тыс. руб.</w:t>
            </w:r>
          </w:p>
        </w:tc>
      </w:tr>
      <w:tr w:rsidR="00F65B1E" w:rsidRPr="00F65B1E" w:rsidTr="00892615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</w:p>
        </w:tc>
      </w:tr>
      <w:tr w:rsidR="00F65B1E" w:rsidRPr="00F65B1E" w:rsidTr="00892615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</w:p>
        </w:tc>
      </w:tr>
      <w:tr w:rsidR="00F65B1E" w:rsidRPr="00F65B1E" w:rsidTr="00892615">
        <w:trPr>
          <w:trHeight w:val="2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…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</w:p>
        </w:tc>
      </w:tr>
    </w:tbl>
    <w:p w:rsidR="00F65B1E" w:rsidRPr="00F30A56" w:rsidRDefault="00F65B1E" w:rsidP="00F65B1E">
      <w:pPr>
        <w:shd w:val="clear" w:color="auto" w:fill="FFFFFF"/>
        <w:spacing w:after="240" w:line="276" w:lineRule="auto"/>
        <w:ind w:firstLine="567"/>
        <w:jc w:val="both"/>
        <w:rPr>
          <w:rFonts w:ascii="Times New Roman" w:hAnsi="Times New Roman"/>
          <w:sz w:val="24"/>
        </w:rPr>
      </w:pPr>
      <w:r w:rsidRPr="00F30A56">
        <w:rPr>
          <w:rFonts w:ascii="Times New Roman" w:hAnsi="Times New Roman"/>
          <w:sz w:val="24"/>
        </w:rPr>
        <w:t>Опыт работы на опасных производственных объектах в ходе выполнения договора - ____ лет.</w:t>
      </w:r>
    </w:p>
    <w:p w:rsidR="00F65B1E" w:rsidRPr="00F65B1E" w:rsidRDefault="00F65B1E" w:rsidP="00F65B1E">
      <w:pPr>
        <w:shd w:val="clear" w:color="auto" w:fill="FFFFFF"/>
        <w:spacing w:before="360" w:after="200" w:line="276" w:lineRule="auto"/>
        <w:ind w:left="1134" w:right="-40" w:firstLine="567"/>
        <w:rPr>
          <w:rFonts w:ascii="Calibri" w:eastAsia="Calibri" w:hAnsi="Calibri"/>
          <w:spacing w:val="-1"/>
          <w:szCs w:val="22"/>
        </w:rPr>
      </w:pPr>
    </w:p>
    <w:p w:rsidR="00F65B1E" w:rsidRPr="00F65B1E" w:rsidRDefault="000E7F0F" w:rsidP="00F65B1E">
      <w:pPr>
        <w:shd w:val="clear" w:color="auto" w:fill="FFFFFF"/>
        <w:spacing w:before="360" w:after="200" w:line="276" w:lineRule="auto"/>
        <w:ind w:left="1134" w:right="-40" w:firstLine="567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126365</wp:posOffset>
                </wp:positionV>
                <wp:extent cx="2773680" cy="0"/>
                <wp:effectExtent l="6985" t="7620" r="10160" b="11430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5D4619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9.95pt" to="246.2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" strokeweight=".7pt"/>
            </w:pict>
          </mc:Fallback>
        </mc:AlternateContent>
      </w:r>
      <w:r w:rsidR="00F65B1E" w:rsidRPr="00F65B1E">
        <w:rPr>
          <w:rFonts w:ascii="Calibri" w:eastAsia="Calibri" w:hAnsi="Calibri"/>
          <w:spacing w:val="-1"/>
          <w:szCs w:val="22"/>
        </w:rPr>
        <w:t>(подпись, М.П.)</w:t>
      </w:r>
    </w:p>
    <w:p w:rsidR="00F65B1E" w:rsidRPr="00F65B1E" w:rsidRDefault="000E7F0F" w:rsidP="00F65B1E">
      <w:pPr>
        <w:shd w:val="clear" w:color="auto" w:fill="FFFFFF"/>
        <w:spacing w:before="360" w:after="200" w:line="276" w:lineRule="auto"/>
        <w:ind w:left="142" w:right="-40" w:firstLine="425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121285</wp:posOffset>
                </wp:positionV>
                <wp:extent cx="2773680" cy="0"/>
                <wp:effectExtent l="6985" t="7620" r="10160" b="1143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B2D87F" id="Line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9.55pt" to="246.2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" strokeweight=".7pt"/>
            </w:pict>
          </mc:Fallback>
        </mc:AlternateContent>
      </w:r>
      <w:r w:rsidR="00F65B1E" w:rsidRPr="00F65B1E">
        <w:rPr>
          <w:rFonts w:ascii="Calibri" w:eastAsia="Calibri" w:hAnsi="Calibri"/>
          <w:spacing w:val="-1"/>
          <w:szCs w:val="22"/>
        </w:rPr>
        <w:t>(фамилия, имя, отчество подписавшего, должность)</w:t>
      </w:r>
    </w:p>
    <w:p w:rsidR="006D05A8" w:rsidRPr="00F30A56" w:rsidRDefault="00F65B1E" w:rsidP="006D05A8">
      <w:pPr>
        <w:shd w:val="clear" w:color="auto" w:fill="FFFFFF"/>
        <w:spacing w:before="240" w:after="200" w:line="276" w:lineRule="auto"/>
        <w:ind w:right="-40" w:firstLine="567"/>
        <w:jc w:val="both"/>
        <w:rPr>
          <w:rFonts w:ascii="Times New Roman" w:hAnsi="Times New Roman"/>
          <w:b/>
          <w:sz w:val="24"/>
        </w:rPr>
      </w:pPr>
      <w:r w:rsidRPr="00F30A56">
        <w:rPr>
          <w:rFonts w:ascii="Times New Roman" w:hAnsi="Times New Roman"/>
          <w:b/>
          <w:sz w:val="24"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p w:rsidR="00F30A56" w:rsidRDefault="00F30A56" w:rsidP="006D05A8">
      <w:pPr>
        <w:shd w:val="clear" w:color="auto" w:fill="FFFFFF"/>
        <w:spacing w:before="240" w:after="200" w:line="276" w:lineRule="auto"/>
        <w:ind w:right="-40" w:firstLine="567"/>
        <w:jc w:val="both"/>
        <w:rPr>
          <w:rFonts w:cs="Arial"/>
          <w:b/>
          <w:bCs/>
        </w:rPr>
        <w:sectPr w:rsidR="00F30A56" w:rsidSect="006D05A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D05A8" w:rsidRPr="00D53E31" w:rsidRDefault="006D05A8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 № 9</w:t>
      </w:r>
    </w:p>
    <w:p w:rsidR="006D05A8" w:rsidRPr="002E1087" w:rsidRDefault="006D05A8" w:rsidP="006D05A8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</w:t>
      </w:r>
      <w:r w:rsidRPr="0049784B">
        <w:rPr>
          <w:rFonts w:ascii="Times New Roman" w:hAnsi="Times New Roman"/>
          <w:sz w:val="24"/>
        </w:rPr>
        <w:t>делать Оферты №</w:t>
      </w:r>
      <w:r w:rsidR="00946F3E">
        <w:rPr>
          <w:rFonts w:ascii="Times New Roman" w:hAnsi="Times New Roman"/>
          <w:sz w:val="24"/>
        </w:rPr>
        <w:t xml:space="preserve"> </w:t>
      </w:r>
      <w:r w:rsidR="0049784B" w:rsidRPr="0049784B">
        <w:rPr>
          <w:rFonts w:ascii="Times New Roman" w:hAnsi="Times New Roman"/>
          <w:sz w:val="24"/>
        </w:rPr>
        <w:t>445</w:t>
      </w:r>
      <w:r w:rsidRPr="0049784B">
        <w:rPr>
          <w:rFonts w:ascii="Times New Roman" w:hAnsi="Times New Roman"/>
          <w:sz w:val="24"/>
        </w:rPr>
        <w:t>-</w:t>
      </w:r>
      <w:r w:rsidRPr="00251F4E">
        <w:rPr>
          <w:rFonts w:ascii="Times New Roman" w:hAnsi="Times New Roman"/>
          <w:sz w:val="24"/>
        </w:rPr>
        <w:t>КС</w:t>
      </w:r>
      <w:r w:rsidRPr="002E1087">
        <w:rPr>
          <w:rFonts w:ascii="Times New Roman" w:hAnsi="Times New Roman"/>
          <w:sz w:val="24"/>
        </w:rPr>
        <w:t>-201</w:t>
      </w:r>
      <w:r w:rsidR="00947061">
        <w:rPr>
          <w:rFonts w:ascii="Times New Roman" w:hAnsi="Times New Roman"/>
          <w:sz w:val="24"/>
        </w:rPr>
        <w:t>8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</w:rPr>
      </w:pPr>
      <w:r w:rsidRPr="006D05A8">
        <w:rPr>
          <w:rFonts w:ascii="Times New Roman" w:hAnsi="Times New Roman"/>
          <w:bCs/>
        </w:rPr>
        <w:t>(Вариант № 1)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cs="Arial"/>
          <w:b/>
          <w:bCs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</w:t>
      </w:r>
      <w:proofErr w:type="gramStart"/>
      <w:r w:rsidRPr="006D05A8">
        <w:rPr>
          <w:rFonts w:ascii="Times New Roman" w:hAnsi="Times New Roman"/>
          <w:bCs/>
          <w:sz w:val="24"/>
        </w:rPr>
        <w:t>_(</w:t>
      </w:r>
      <w:proofErr w:type="gramEnd"/>
      <w:r w:rsidRPr="006D05A8">
        <w:rPr>
          <w:rFonts w:ascii="Times New Roman" w:hAnsi="Times New Roman"/>
          <w:bCs/>
          <w:sz w:val="24"/>
        </w:rPr>
        <w:t>далее - «Общество») с 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исполнительного </w:t>
      </w:r>
      <w:proofErr w:type="gramStart"/>
      <w:r w:rsidRPr="006D05A8">
        <w:rPr>
          <w:rFonts w:ascii="Times New Roman" w:hAnsi="Times New Roman"/>
          <w:bCs/>
          <w:i/>
          <w:szCs w:val="22"/>
        </w:rPr>
        <w:t>органа  в</w:t>
      </w:r>
      <w:proofErr w:type="gramEnd"/>
      <w:r w:rsidRPr="006D05A8">
        <w:rPr>
          <w:rFonts w:ascii="Times New Roman" w:hAnsi="Times New Roman"/>
          <w:bCs/>
          <w:i/>
          <w:szCs w:val="22"/>
        </w:rPr>
        <w:t xml:space="preserve"> соответствии с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</w:t>
      </w:r>
      <w:proofErr w:type="gramStart"/>
      <w:r w:rsidRPr="006D05A8">
        <w:rPr>
          <w:rFonts w:ascii="Times New Roman" w:hAnsi="Times New Roman"/>
          <w:bCs/>
          <w:sz w:val="24"/>
        </w:rPr>
        <w:t>_»_</w:t>
      </w:r>
      <w:proofErr w:type="gramEnd"/>
      <w:r w:rsidRPr="006D05A8">
        <w:rPr>
          <w:rFonts w:ascii="Times New Roman" w:hAnsi="Times New Roman"/>
          <w:bCs/>
          <w:sz w:val="24"/>
        </w:rPr>
        <w:t>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D53E31" w:rsidRDefault="006D05A8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 № 9</w:t>
      </w:r>
    </w:p>
    <w:p w:rsidR="006D05A8" w:rsidRPr="002E1087" w:rsidRDefault="006D05A8" w:rsidP="006D05A8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делать </w:t>
      </w:r>
      <w:r w:rsidRPr="0049784B">
        <w:rPr>
          <w:rFonts w:ascii="Times New Roman" w:hAnsi="Times New Roman"/>
          <w:sz w:val="24"/>
        </w:rPr>
        <w:t>Оферты №</w:t>
      </w:r>
      <w:r w:rsidR="00946F3E">
        <w:rPr>
          <w:rFonts w:ascii="Times New Roman" w:hAnsi="Times New Roman"/>
          <w:sz w:val="24"/>
        </w:rPr>
        <w:t xml:space="preserve"> </w:t>
      </w:r>
      <w:r w:rsidR="0049784B" w:rsidRPr="0049784B">
        <w:rPr>
          <w:rFonts w:ascii="Times New Roman" w:hAnsi="Times New Roman"/>
          <w:sz w:val="24"/>
        </w:rPr>
        <w:t>445</w:t>
      </w:r>
      <w:r w:rsidR="00947061" w:rsidRPr="0049784B">
        <w:rPr>
          <w:rFonts w:ascii="Times New Roman" w:hAnsi="Times New Roman"/>
          <w:sz w:val="24"/>
        </w:rPr>
        <w:t>-КС</w:t>
      </w:r>
      <w:r w:rsidR="00947061">
        <w:rPr>
          <w:rFonts w:ascii="Times New Roman" w:hAnsi="Times New Roman"/>
          <w:sz w:val="24"/>
        </w:rPr>
        <w:t>-2018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  <w:r w:rsidRPr="006D05A8">
        <w:rPr>
          <w:rFonts w:ascii="Times New Roman" w:hAnsi="Times New Roman" w:cs="Arial"/>
          <w:bCs/>
          <w:sz w:val="24"/>
        </w:rPr>
        <w:t xml:space="preserve">(Вариант № </w:t>
      </w:r>
      <w:r>
        <w:rPr>
          <w:rFonts w:ascii="Times New Roman" w:hAnsi="Times New Roman" w:cs="Arial"/>
          <w:bCs/>
          <w:sz w:val="24"/>
        </w:rPr>
        <w:t>2</w:t>
      </w:r>
      <w:r w:rsidRPr="006D05A8">
        <w:rPr>
          <w:rFonts w:ascii="Times New Roman" w:hAnsi="Times New Roman" w:cs="Arial"/>
          <w:bCs/>
          <w:sz w:val="24"/>
        </w:rPr>
        <w:t>)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</w:t>
      </w:r>
      <w:proofErr w:type="gramStart"/>
      <w:r w:rsidRPr="006D05A8">
        <w:rPr>
          <w:rFonts w:ascii="Times New Roman" w:hAnsi="Times New Roman"/>
          <w:bCs/>
          <w:sz w:val="24"/>
        </w:rPr>
        <w:t>_(</w:t>
      </w:r>
      <w:proofErr w:type="gramEnd"/>
      <w:r w:rsidRPr="006D05A8">
        <w:rPr>
          <w:rFonts w:ascii="Times New Roman" w:hAnsi="Times New Roman"/>
          <w:bCs/>
          <w:sz w:val="24"/>
        </w:rPr>
        <w:t>далее - «Общество») с 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</w:t>
      </w:r>
      <w:proofErr w:type="gramStart"/>
      <w:r w:rsidRPr="006D05A8">
        <w:rPr>
          <w:rFonts w:ascii="Times New Roman" w:hAnsi="Times New Roman"/>
          <w:bCs/>
          <w:sz w:val="24"/>
        </w:rPr>
        <w:t>_ .</w:t>
      </w:r>
      <w:proofErr w:type="gramEnd"/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исполнительного </w:t>
      </w:r>
      <w:proofErr w:type="gramStart"/>
      <w:r w:rsidRPr="006D05A8">
        <w:rPr>
          <w:rFonts w:ascii="Times New Roman" w:hAnsi="Times New Roman"/>
          <w:bCs/>
          <w:i/>
          <w:szCs w:val="22"/>
        </w:rPr>
        <w:t>органа  в</w:t>
      </w:r>
      <w:proofErr w:type="gramEnd"/>
      <w:r w:rsidRPr="006D05A8">
        <w:rPr>
          <w:rFonts w:ascii="Times New Roman" w:hAnsi="Times New Roman"/>
          <w:bCs/>
          <w:i/>
          <w:szCs w:val="22"/>
        </w:rPr>
        <w:t xml:space="preserve"> соответствии с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</w:t>
      </w:r>
      <w:proofErr w:type="gramStart"/>
      <w:r w:rsidRPr="006D05A8">
        <w:rPr>
          <w:rFonts w:ascii="Times New Roman" w:hAnsi="Times New Roman"/>
          <w:bCs/>
          <w:sz w:val="24"/>
        </w:rPr>
        <w:t>_»_</w:t>
      </w:r>
      <w:proofErr w:type="gramEnd"/>
      <w:r w:rsidRPr="006D05A8">
        <w:rPr>
          <w:rFonts w:ascii="Times New Roman" w:hAnsi="Times New Roman"/>
          <w:bCs/>
          <w:sz w:val="24"/>
        </w:rPr>
        <w:t>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251F4E" w:rsidRDefault="006D05A8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251F4E">
        <w:rPr>
          <w:rFonts w:ascii="Times New Roman" w:hAnsi="Times New Roman"/>
          <w:b/>
          <w:bCs/>
          <w:sz w:val="24"/>
        </w:rPr>
        <w:lastRenderedPageBreak/>
        <w:t>Форма № 10</w:t>
      </w:r>
    </w:p>
    <w:p w:rsidR="006D05A8" w:rsidRPr="002E1087" w:rsidRDefault="006D05A8" w:rsidP="006D05A8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51F4E">
        <w:rPr>
          <w:rFonts w:ascii="Times New Roman" w:hAnsi="Times New Roman"/>
          <w:sz w:val="24"/>
        </w:rPr>
        <w:t xml:space="preserve">к Предложению делать </w:t>
      </w:r>
      <w:r w:rsidRPr="0049784B">
        <w:rPr>
          <w:rFonts w:ascii="Times New Roman" w:hAnsi="Times New Roman"/>
          <w:sz w:val="24"/>
        </w:rPr>
        <w:t>Оферты №</w:t>
      </w:r>
      <w:r w:rsidR="00946F3E">
        <w:rPr>
          <w:rFonts w:ascii="Times New Roman" w:hAnsi="Times New Roman"/>
          <w:sz w:val="24"/>
        </w:rPr>
        <w:t xml:space="preserve"> </w:t>
      </w:r>
      <w:r w:rsidR="0049784B" w:rsidRPr="0049784B">
        <w:rPr>
          <w:rFonts w:ascii="Times New Roman" w:hAnsi="Times New Roman"/>
          <w:sz w:val="24"/>
        </w:rPr>
        <w:t>445</w:t>
      </w:r>
      <w:r w:rsidRPr="0049784B">
        <w:rPr>
          <w:rFonts w:ascii="Times New Roman" w:hAnsi="Times New Roman"/>
          <w:sz w:val="24"/>
        </w:rPr>
        <w:t>-КС-201</w:t>
      </w:r>
      <w:r w:rsidR="00947061" w:rsidRPr="0049784B">
        <w:rPr>
          <w:rFonts w:ascii="Times New Roman" w:hAnsi="Times New Roman"/>
          <w:sz w:val="24"/>
        </w:rPr>
        <w:t>8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 __</w:t>
      </w:r>
      <w:proofErr w:type="gramStart"/>
      <w:r w:rsidRPr="006D05A8">
        <w:rPr>
          <w:rFonts w:ascii="Times New Roman" w:hAnsi="Times New Roman"/>
          <w:bCs/>
          <w:sz w:val="24"/>
        </w:rPr>
        <w:t>_._</w:t>
      </w:r>
      <w:proofErr w:type="gramEnd"/>
      <w:r w:rsidRPr="006D05A8">
        <w:rPr>
          <w:rFonts w:ascii="Times New Roman" w:hAnsi="Times New Roman"/>
          <w:bCs/>
          <w:sz w:val="24"/>
        </w:rPr>
        <w:t>__._____ года (</w:t>
      </w:r>
      <w:r w:rsidRPr="006D05A8">
        <w:rPr>
          <w:rFonts w:ascii="Times New Roman" w:hAnsi="Times New Roman"/>
          <w:bCs/>
          <w:i/>
          <w:szCs w:val="22"/>
        </w:rPr>
        <w:t>указать дату предоставления в ОАО «</w:t>
      </w:r>
      <w:proofErr w:type="spellStart"/>
      <w:r w:rsidRPr="006D05A8">
        <w:rPr>
          <w:rFonts w:ascii="Times New Roman" w:hAnsi="Times New Roman"/>
          <w:bCs/>
          <w:i/>
          <w:szCs w:val="22"/>
        </w:rPr>
        <w:t>Славнефть</w:t>
      </w:r>
      <w:proofErr w:type="spellEnd"/>
      <w:r w:rsidRPr="006D05A8">
        <w:rPr>
          <w:rFonts w:ascii="Times New Roman" w:hAnsi="Times New Roman"/>
          <w:bCs/>
          <w:i/>
          <w:szCs w:val="22"/>
        </w:rPr>
        <w:t>-ЯНОС» учредительных и регистрационных документов контрагента</w:t>
      </w:r>
      <w:r w:rsidRPr="006D05A8">
        <w:rPr>
          <w:rFonts w:ascii="Times New Roman" w:hAnsi="Times New Roman"/>
          <w:bCs/>
          <w:sz w:val="24"/>
        </w:rPr>
        <w:t xml:space="preserve">) учредительные и регистрационные документы (в </w:t>
      </w:r>
      <w:proofErr w:type="spellStart"/>
      <w:r w:rsidRPr="006D05A8">
        <w:rPr>
          <w:rFonts w:ascii="Times New Roman" w:hAnsi="Times New Roman"/>
          <w:bCs/>
          <w:sz w:val="24"/>
        </w:rPr>
        <w:t>т.ч</w:t>
      </w:r>
      <w:proofErr w:type="spellEnd"/>
      <w:r w:rsidRPr="006D05A8">
        <w:rPr>
          <w:rFonts w:ascii="Times New Roman" w:hAnsi="Times New Roman"/>
          <w:bCs/>
          <w:sz w:val="24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в соответствии с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</w:t>
      </w:r>
      <w:proofErr w:type="gramStart"/>
      <w:r w:rsidRPr="006D05A8">
        <w:rPr>
          <w:rFonts w:ascii="Times New Roman" w:hAnsi="Times New Roman"/>
          <w:bCs/>
          <w:sz w:val="24"/>
        </w:rPr>
        <w:t>_»_</w:t>
      </w:r>
      <w:proofErr w:type="gramEnd"/>
      <w:r w:rsidRPr="006D05A8">
        <w:rPr>
          <w:rFonts w:ascii="Times New Roman" w:hAnsi="Times New Roman"/>
          <w:bCs/>
          <w:sz w:val="24"/>
        </w:rPr>
        <w:t>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sectPr w:rsidR="006D05A8" w:rsidRPr="006D05A8" w:rsidSect="006D05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5FB" w:rsidRDefault="003A75FB" w:rsidP="00FB07D9">
      <w:pPr>
        <w:spacing w:before="0"/>
      </w:pPr>
      <w:r>
        <w:separator/>
      </w:r>
    </w:p>
  </w:endnote>
  <w:endnote w:type="continuationSeparator" w:id="0">
    <w:p w:rsidR="003A75FB" w:rsidRDefault="003A75FB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5FB" w:rsidRDefault="003A75FB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2693">
      <w:rPr>
        <w:noProof/>
      </w:rPr>
      <w:t>15</w:t>
    </w:r>
    <w:r>
      <w:rPr>
        <w:noProof/>
      </w:rPr>
      <w:fldChar w:fldCharType="end"/>
    </w:r>
  </w:p>
  <w:p w:rsidR="003A75FB" w:rsidRDefault="003A75F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5FB" w:rsidRDefault="003A75FB" w:rsidP="00FB07D9">
      <w:pPr>
        <w:spacing w:before="0"/>
      </w:pPr>
      <w:r>
        <w:separator/>
      </w:r>
    </w:p>
  </w:footnote>
  <w:footnote w:type="continuationSeparator" w:id="0">
    <w:p w:rsidR="003A75FB" w:rsidRDefault="003A75FB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40125"/>
    <w:multiLevelType w:val="hybridMultilevel"/>
    <w:tmpl w:val="A30CA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20"/>
  </w:num>
  <w:num w:numId="3">
    <w:abstractNumId w:val="0"/>
  </w:num>
  <w:num w:numId="4">
    <w:abstractNumId w:val="16"/>
  </w:num>
  <w:num w:numId="5">
    <w:abstractNumId w:val="12"/>
  </w:num>
  <w:num w:numId="6">
    <w:abstractNumId w:val="22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0"/>
  </w:num>
  <w:num w:numId="13">
    <w:abstractNumId w:val="11"/>
  </w:num>
  <w:num w:numId="14">
    <w:abstractNumId w:val="21"/>
  </w:num>
  <w:num w:numId="15">
    <w:abstractNumId w:val="9"/>
  </w:num>
  <w:num w:numId="16">
    <w:abstractNumId w:val="13"/>
  </w:num>
  <w:num w:numId="1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7A8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4AB8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57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E7F0F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0B2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397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F36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805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3FA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391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DE9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00D"/>
    <w:rsid w:val="001E714A"/>
    <w:rsid w:val="001E7EC6"/>
    <w:rsid w:val="001F00C1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0F5"/>
    <w:rsid w:val="001F7778"/>
    <w:rsid w:val="00200219"/>
    <w:rsid w:val="00200485"/>
    <w:rsid w:val="00200A79"/>
    <w:rsid w:val="00200B9F"/>
    <w:rsid w:val="00200F73"/>
    <w:rsid w:val="00201076"/>
    <w:rsid w:val="00201A00"/>
    <w:rsid w:val="00201EDE"/>
    <w:rsid w:val="00202208"/>
    <w:rsid w:val="0020257B"/>
    <w:rsid w:val="00202B3D"/>
    <w:rsid w:val="00202FDA"/>
    <w:rsid w:val="00203450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3DA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686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763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15A5"/>
    <w:rsid w:val="00251F4E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065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E23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6A4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E31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1DCF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DDF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05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08D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086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5FB"/>
    <w:rsid w:val="003A7726"/>
    <w:rsid w:val="003A7C7A"/>
    <w:rsid w:val="003A7F80"/>
    <w:rsid w:val="003B020A"/>
    <w:rsid w:val="003B0319"/>
    <w:rsid w:val="003B08A1"/>
    <w:rsid w:val="003B12FE"/>
    <w:rsid w:val="003B14A8"/>
    <w:rsid w:val="003B1E42"/>
    <w:rsid w:val="003B1FB4"/>
    <w:rsid w:val="003B248A"/>
    <w:rsid w:val="003B25AD"/>
    <w:rsid w:val="003B25D5"/>
    <w:rsid w:val="003B27C5"/>
    <w:rsid w:val="003B2869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1B3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6FBD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F4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9784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37C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AA4"/>
    <w:rsid w:val="004F60B2"/>
    <w:rsid w:val="004F76F6"/>
    <w:rsid w:val="004F7E05"/>
    <w:rsid w:val="00500188"/>
    <w:rsid w:val="005002CB"/>
    <w:rsid w:val="00500386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B2"/>
    <w:rsid w:val="005109FE"/>
    <w:rsid w:val="00510FDC"/>
    <w:rsid w:val="00510FFB"/>
    <w:rsid w:val="005118A4"/>
    <w:rsid w:val="00511957"/>
    <w:rsid w:val="00511F8A"/>
    <w:rsid w:val="00512588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9A7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218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98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B0B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A3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55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66D0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0B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E86"/>
    <w:rsid w:val="00651F8A"/>
    <w:rsid w:val="00653469"/>
    <w:rsid w:val="00653D5C"/>
    <w:rsid w:val="006544E1"/>
    <w:rsid w:val="0065452C"/>
    <w:rsid w:val="00654BFF"/>
    <w:rsid w:val="00655154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22C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403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D4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C5E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5A8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4B1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20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760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5DFF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083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04D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57F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9B"/>
    <w:rsid w:val="008116DC"/>
    <w:rsid w:val="00811DED"/>
    <w:rsid w:val="0081255D"/>
    <w:rsid w:val="008125D6"/>
    <w:rsid w:val="0081261A"/>
    <w:rsid w:val="00812A5E"/>
    <w:rsid w:val="00813060"/>
    <w:rsid w:val="00813099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995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5CF9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CE1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CF5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615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E73"/>
    <w:rsid w:val="008A4156"/>
    <w:rsid w:val="008A4F07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1B8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3F8A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4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3E"/>
    <w:rsid w:val="00946FB2"/>
    <w:rsid w:val="0094704C"/>
    <w:rsid w:val="00947061"/>
    <w:rsid w:val="009474B6"/>
    <w:rsid w:val="009500BD"/>
    <w:rsid w:val="0095020B"/>
    <w:rsid w:val="00950246"/>
    <w:rsid w:val="009505C7"/>
    <w:rsid w:val="00950AB4"/>
    <w:rsid w:val="00950E81"/>
    <w:rsid w:val="00951CDA"/>
    <w:rsid w:val="0095215A"/>
    <w:rsid w:val="00952AC7"/>
    <w:rsid w:val="00952D63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67CBF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98A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3F84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1E"/>
    <w:rsid w:val="00B17F9E"/>
    <w:rsid w:val="00B2075E"/>
    <w:rsid w:val="00B20CBA"/>
    <w:rsid w:val="00B20D80"/>
    <w:rsid w:val="00B21477"/>
    <w:rsid w:val="00B21495"/>
    <w:rsid w:val="00B22429"/>
    <w:rsid w:val="00B227FB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2D7C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76F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A59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2693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5D5E"/>
    <w:rsid w:val="00C1617C"/>
    <w:rsid w:val="00C163ED"/>
    <w:rsid w:val="00C16996"/>
    <w:rsid w:val="00C20A51"/>
    <w:rsid w:val="00C21633"/>
    <w:rsid w:val="00C21679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122"/>
    <w:rsid w:val="00C549A4"/>
    <w:rsid w:val="00C549D5"/>
    <w:rsid w:val="00C5558D"/>
    <w:rsid w:val="00C5600E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904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3F92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C19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B88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4D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B49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57E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310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5DBB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187F"/>
    <w:rsid w:val="00E220CB"/>
    <w:rsid w:val="00E2217A"/>
    <w:rsid w:val="00E22E3A"/>
    <w:rsid w:val="00E22E48"/>
    <w:rsid w:val="00E2316B"/>
    <w:rsid w:val="00E23A3A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1D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8C7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618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39D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9C0"/>
    <w:rsid w:val="00F30A56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6D3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D18"/>
    <w:rsid w:val="00F475A1"/>
    <w:rsid w:val="00F47651"/>
    <w:rsid w:val="00F478D1"/>
    <w:rsid w:val="00F479E6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5DC8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5B1E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62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4683B"/>
  <w15:docId w15:val="{B7293E0B-3EF7-45BE-ABAE-B69B0A6F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sz w:val="20"/>
      <w:szCs w:val="20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/>
      <w:sz w:val="16"/>
      <w:szCs w:val="16"/>
      <w:lang w:eastAsia="ar-SA"/>
    </w:rPr>
  </w:style>
  <w:style w:type="character" w:customStyle="1" w:styleId="af2">
    <w:name w:val="Текст выноски Знак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rFonts w:cs="Times New Roman"/>
      <w:i/>
      <w:iCs/>
    </w:rPr>
  </w:style>
  <w:style w:type="character" w:customStyle="1" w:styleId="af6">
    <w:name w:val="Подзаголовок Знак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02432-E71A-4942-A64D-289E99C5C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2670</Words>
  <Characters>15223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prokofievaeg</cp:lastModifiedBy>
  <cp:revision>4</cp:revision>
  <cp:lastPrinted>2018-09-06T07:03:00Z</cp:lastPrinted>
  <dcterms:created xsi:type="dcterms:W3CDTF">2018-09-06T07:07:00Z</dcterms:created>
  <dcterms:modified xsi:type="dcterms:W3CDTF">2018-09-06T08:10:00Z</dcterms:modified>
</cp:coreProperties>
</file>